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MARCHES ET ACCORDS-CADRES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1E5B06" w:rsidRDefault="001E5B06">
      <w:pPr>
        <w:jc w:val="both"/>
        <w:rPr>
          <w:rFonts w:ascii="Arial" w:hAnsi="Arial" w:cs="Arial"/>
        </w:rPr>
      </w:pPr>
    </w:p>
    <w:p w:rsidR="00B77F38" w:rsidRDefault="00B77F38">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rsidR="00472B25" w:rsidRDefault="00472B25">
      <w:pPr>
        <w:rPr>
          <w:rFonts w:ascii="Tahoma" w:hAnsi="Tahoma" w:cs="Tahoma"/>
          <w:b/>
          <w:bCs/>
        </w:rPr>
      </w:pPr>
    </w:p>
    <w:p w:rsidR="005F5212" w:rsidRPr="005C2223" w:rsidRDefault="005F5212" w:rsidP="005F5212">
      <w:pPr>
        <w:pStyle w:val="En-tte"/>
        <w:tabs>
          <w:tab w:val="clear" w:pos="4536"/>
          <w:tab w:val="clear" w:pos="9072"/>
        </w:tabs>
        <w:rPr>
          <w:rFonts w:ascii="Tahoma" w:hAnsi="Tahoma" w:cs="Tahoma"/>
          <w:b/>
          <w:u w:val="single"/>
        </w:rPr>
      </w:pPr>
      <w:r w:rsidRPr="005C2223">
        <w:rPr>
          <w:rFonts w:ascii="Tahoma" w:hAnsi="Tahoma" w:cs="Tahoma"/>
          <w:b/>
          <w:u w:val="single"/>
        </w:rPr>
        <w:t>Acheteur :</w:t>
      </w:r>
    </w:p>
    <w:p w:rsidR="005F5212" w:rsidRDefault="005F5212" w:rsidP="005F5212">
      <w:pPr>
        <w:pStyle w:val="En-tte"/>
        <w:tabs>
          <w:tab w:val="clear" w:pos="4536"/>
          <w:tab w:val="clear" w:pos="9072"/>
        </w:tabs>
        <w:rPr>
          <w:rFonts w:ascii="Tahoma" w:hAnsi="Tahoma" w:cs="Tahoma"/>
          <w:b/>
        </w:rPr>
      </w:pPr>
      <w:r w:rsidRPr="00FC66A7">
        <w:rPr>
          <w:rFonts w:ascii="Tahoma" w:hAnsi="Tahoma" w:cs="Tahoma"/>
          <w:b/>
        </w:rPr>
        <w:t>CENTRE HOSPITALIER UNVERSITAIRE DE BREST</w:t>
      </w:r>
    </w:p>
    <w:p w:rsidR="005F5212" w:rsidRPr="005C2223" w:rsidRDefault="005F5212" w:rsidP="005F5212">
      <w:pPr>
        <w:pStyle w:val="En-tte"/>
        <w:tabs>
          <w:tab w:val="clear" w:pos="4536"/>
          <w:tab w:val="clear" w:pos="9072"/>
        </w:tabs>
        <w:rPr>
          <w:rFonts w:ascii="Tahoma" w:hAnsi="Tahoma" w:cs="Tahoma"/>
          <w:u w:val="single"/>
        </w:rPr>
      </w:pPr>
      <w:r w:rsidRPr="005C2223">
        <w:rPr>
          <w:rFonts w:ascii="Tahoma" w:hAnsi="Tahoma" w:cs="Tahoma"/>
          <w:u w:val="single"/>
        </w:rPr>
        <w:t>Etablissement support du GHT de Bretagne Occidentale</w:t>
      </w:r>
    </w:p>
    <w:p w:rsidR="005F5212" w:rsidRDefault="005F5212" w:rsidP="005F5212">
      <w:pPr>
        <w:pStyle w:val="En-tte"/>
        <w:tabs>
          <w:tab w:val="clear" w:pos="4536"/>
          <w:tab w:val="clear" w:pos="9072"/>
        </w:tabs>
        <w:rPr>
          <w:rFonts w:ascii="Tahoma" w:hAnsi="Tahoma" w:cs="Tahoma"/>
        </w:rPr>
      </w:pPr>
      <w:r>
        <w:rPr>
          <w:rFonts w:ascii="Tahoma" w:hAnsi="Tahoma" w:cs="Tahoma"/>
        </w:rPr>
        <w:t>2 avenue Foch - 29609 BREST Cedex</w:t>
      </w:r>
    </w:p>
    <w:p w:rsidR="00472B25" w:rsidRPr="005E404B" w:rsidRDefault="00472B25">
      <w:pPr>
        <w:rPr>
          <w:rFonts w:ascii="Tahoma" w:hAnsi="Tahoma" w:cs="Tahoma"/>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5E404B" w:rsidTr="005F5212">
        <w:tc>
          <w:tcPr>
            <w:tcW w:w="10331" w:type="dxa"/>
            <w:shd w:val="clear" w:color="auto" w:fill="66CCFF"/>
          </w:tcPr>
          <w:p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rsidR="005F5212" w:rsidRDefault="005F5212" w:rsidP="005F5212">
      <w:pPr>
        <w:rPr>
          <w:rFonts w:ascii="Tahoma" w:hAnsi="Tahoma" w:cs="Tahoma"/>
          <w:b/>
        </w:rPr>
      </w:pPr>
    </w:p>
    <w:p w:rsidR="009871D2" w:rsidRPr="005C2223" w:rsidRDefault="009871D2" w:rsidP="009871D2">
      <w:pPr>
        <w:rPr>
          <w:rFonts w:ascii="Tahoma" w:hAnsi="Tahoma" w:cs="Tahoma"/>
          <w:b/>
        </w:rPr>
      </w:pPr>
      <w:r>
        <w:rPr>
          <w:rFonts w:ascii="Tahoma" w:hAnsi="Tahoma" w:cs="Tahoma"/>
          <w:b/>
        </w:rPr>
        <w:t>Consultation n°2025DTA0139</w:t>
      </w:r>
    </w:p>
    <w:p w:rsidR="009871D2" w:rsidRDefault="009871D2" w:rsidP="009871D2">
      <w:pPr>
        <w:jc w:val="both"/>
        <w:rPr>
          <w:rFonts w:ascii="Tahoma" w:hAnsi="Tahoma" w:cs="Tahoma"/>
          <w:b/>
        </w:rPr>
      </w:pPr>
      <w:r>
        <w:rPr>
          <w:rFonts w:ascii="Tahoma" w:hAnsi="Tahoma" w:cs="Tahoma"/>
          <w:b/>
        </w:rPr>
        <w:t xml:space="preserve">CHU de Brest – Site de BOHARS </w:t>
      </w:r>
    </w:p>
    <w:p w:rsidR="009871D2" w:rsidRDefault="009871D2" w:rsidP="009871D2">
      <w:pPr>
        <w:rPr>
          <w:rFonts w:ascii="Tahoma" w:hAnsi="Tahoma" w:cs="Tahoma"/>
          <w:b/>
        </w:rPr>
      </w:pPr>
      <w:r>
        <w:rPr>
          <w:rFonts w:ascii="Tahoma" w:hAnsi="Tahoma" w:cs="Tahoma"/>
          <w:b/>
        </w:rPr>
        <w:t xml:space="preserve">Travaux de reconstruction de l’hôpital psychiatrique de BOHARS – Assurance construction  </w:t>
      </w:r>
    </w:p>
    <w:p w:rsidR="00507F7A" w:rsidRPr="00727081" w:rsidRDefault="00507F7A" w:rsidP="00507F7A">
      <w:pPr>
        <w:spacing w:before="60" w:after="60"/>
        <w:rPr>
          <w:rFonts w:ascii="Tahoma" w:hAnsi="Tahoma" w:cs="Tahoma"/>
          <w:b/>
          <w:bCs/>
        </w:rPr>
      </w:pPr>
    </w:p>
    <w:p w:rsidR="005E404B" w:rsidRPr="00FC66A7" w:rsidRDefault="005F5212" w:rsidP="005E404B">
      <w:pPr>
        <w:pStyle w:val="Titre1"/>
        <w:tabs>
          <w:tab w:val="num" w:pos="0"/>
        </w:tabs>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Pr>
          <w:rFonts w:ascii="Tahoma" w:hAnsi="Tahoma" w:cs="Tahoma"/>
        </w:rPr>
        <w:fldChar w:fldCharType="end"/>
      </w:r>
      <w:r w:rsidR="005E404B" w:rsidRPr="00FC66A7">
        <w:rPr>
          <w:rFonts w:ascii="Tahoma" w:hAnsi="Tahoma" w:cs="Tahoma"/>
          <w:b w:val="0"/>
          <w:bCs w:val="0"/>
        </w:rPr>
        <w:t xml:space="preserve"> </w:t>
      </w:r>
      <w:proofErr w:type="gramStart"/>
      <w:r w:rsidR="005E404B" w:rsidRPr="00FC66A7">
        <w:rPr>
          <w:rFonts w:ascii="Tahoma" w:hAnsi="Tahoma" w:cs="Tahoma"/>
          <w:b w:val="0"/>
          <w:bCs w:val="0"/>
        </w:rPr>
        <w:t>pour</w:t>
      </w:r>
      <w:proofErr w:type="gramEnd"/>
      <w:r w:rsidR="005E404B" w:rsidRPr="00FC66A7">
        <w:rPr>
          <w:rFonts w:ascii="Tahoma" w:hAnsi="Tahoma" w:cs="Tahoma"/>
          <w:b w:val="0"/>
          <w:bCs w:val="0"/>
        </w:rPr>
        <w:t xml:space="preserve"> le marché ou pour l’accord-cadre </w:t>
      </w:r>
      <w:r w:rsidR="005E404B" w:rsidRPr="00FC66A7">
        <w:rPr>
          <w:rFonts w:ascii="Tahoma" w:hAnsi="Tahoma" w:cs="Tahoma"/>
          <w:b w:val="0"/>
          <w:i/>
          <w:iCs/>
          <w:sz w:val="18"/>
          <w:szCs w:val="18"/>
        </w:rPr>
        <w:t xml:space="preserve">(en cas de non allotissement) </w:t>
      </w:r>
      <w:r w:rsidR="005E404B" w:rsidRPr="00FC66A7">
        <w:rPr>
          <w:rFonts w:ascii="Tahoma" w:hAnsi="Tahoma" w:cs="Tahoma"/>
          <w:b w:val="0"/>
          <w:bCs w:val="0"/>
          <w:iCs/>
        </w:rPr>
        <w:t>;</w:t>
      </w:r>
    </w:p>
    <w:p w:rsidR="005E404B" w:rsidRDefault="005E404B" w:rsidP="005E404B">
      <w:pPr>
        <w:pStyle w:val="En-tte"/>
        <w:tabs>
          <w:tab w:val="clear" w:pos="4536"/>
          <w:tab w:val="clear" w:pos="9072"/>
        </w:tabs>
        <w:rPr>
          <w:rFonts w:ascii="Tahoma" w:hAnsi="Tahoma" w:cs="Tahoma"/>
        </w:rPr>
      </w:pPr>
    </w:p>
    <w:p w:rsidR="005E404B" w:rsidRPr="00FC66A7" w:rsidRDefault="005F5212" w:rsidP="005E404B">
      <w:pPr>
        <w:ind w:left="993" w:hanging="426"/>
        <w:jc w:val="both"/>
        <w:rPr>
          <w:rFonts w:ascii="Tahoma" w:hAnsi="Tahoma" w:cs="Tahoma"/>
          <w:i/>
          <w:iCs/>
          <w:sz w:val="18"/>
          <w:szCs w:val="18"/>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Pr>
          <w:rFonts w:ascii="Tahoma" w:hAnsi="Tahoma" w:cs="Tahoma"/>
        </w:rPr>
        <w:fldChar w:fldCharType="end"/>
      </w:r>
      <w:r w:rsidR="00E505D7">
        <w:rPr>
          <w:rFonts w:ascii="Tahoma" w:hAnsi="Tahoma" w:cs="Tahoma"/>
        </w:rPr>
        <w:t xml:space="preserve"> </w:t>
      </w:r>
      <w:proofErr w:type="gramStart"/>
      <w:r w:rsidR="00E505D7">
        <w:rPr>
          <w:rFonts w:ascii="Tahoma" w:hAnsi="Tahoma" w:cs="Tahoma"/>
        </w:rPr>
        <w:t>pour</w:t>
      </w:r>
      <w:proofErr w:type="gramEnd"/>
      <w:r w:rsidR="00E505D7">
        <w:rPr>
          <w:rFonts w:ascii="Tahoma" w:hAnsi="Tahoma" w:cs="Tahoma"/>
        </w:rPr>
        <w:t xml:space="preserve"> le lot ou les lots</w:t>
      </w:r>
      <w:r w:rsidR="005E404B" w:rsidRPr="00FC66A7">
        <w:rPr>
          <w:rFonts w:ascii="Tahoma" w:hAnsi="Tahoma" w:cs="Tahoma"/>
        </w:rPr>
        <w:t xml:space="preserve"> de la procédure de passation du marché ou de l’accord-cadre </w:t>
      </w:r>
      <w:r w:rsidR="005E404B" w:rsidRPr="00FC66A7">
        <w:rPr>
          <w:rFonts w:ascii="Tahoma" w:hAnsi="Tahoma" w:cs="Tahoma"/>
          <w:i/>
          <w:iCs/>
          <w:sz w:val="18"/>
          <w:szCs w:val="18"/>
        </w:rPr>
        <w:t>(en cas d’allotissement)</w:t>
      </w:r>
      <w:r w:rsidR="005E404B" w:rsidRPr="00FC66A7">
        <w:rPr>
          <w:rFonts w:ascii="Tahoma" w:hAnsi="Tahoma" w:cs="Tahoma"/>
        </w:rPr>
        <w:t> ;</w:t>
      </w:r>
    </w:p>
    <w:p w:rsidR="005E404B" w:rsidRDefault="005E404B" w:rsidP="005E404B">
      <w:pPr>
        <w:spacing w:before="120"/>
        <w:jc w:val="both"/>
        <w:rPr>
          <w:rFonts w:ascii="Tahoma" w:hAnsi="Tahoma" w:cs="Tahoma"/>
          <w:i/>
          <w:iCs/>
          <w:sz w:val="18"/>
          <w:szCs w:val="18"/>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l’invitation à confirmer l’intérêt.</w:t>
      </w:r>
      <w:r w:rsidRPr="00FC66A7">
        <w:rPr>
          <w:rFonts w:ascii="Tahoma" w:hAnsi="Tahoma" w:cs="Tahoma"/>
          <w:i/>
          <w:iCs/>
          <w:sz w:val="18"/>
          <w:szCs w:val="18"/>
        </w:rPr>
        <w:t>)</w:t>
      </w:r>
    </w:p>
    <w:tbl>
      <w:tblPr>
        <w:tblW w:w="7739" w:type="dxa"/>
        <w:jc w:val="center"/>
        <w:tblCellMar>
          <w:left w:w="70" w:type="dxa"/>
          <w:right w:w="70" w:type="dxa"/>
        </w:tblCellMar>
        <w:tblLook w:val="04A0" w:firstRow="1" w:lastRow="0" w:firstColumn="1" w:lastColumn="0" w:noHBand="0" w:noVBand="1"/>
      </w:tblPr>
      <w:tblGrid>
        <w:gridCol w:w="1021"/>
        <w:gridCol w:w="1021"/>
        <w:gridCol w:w="5697"/>
      </w:tblGrid>
      <w:tr w:rsidR="009D4E28" w:rsidRPr="006B7057" w:rsidTr="00980AEB">
        <w:trPr>
          <w:trHeight w:val="756"/>
          <w:jc w:val="center"/>
        </w:trPr>
        <w:tc>
          <w:tcPr>
            <w:tcW w:w="1021" w:type="dxa"/>
            <w:tcBorders>
              <w:top w:val="single" w:sz="4" w:space="0" w:color="auto"/>
              <w:left w:val="single" w:sz="4" w:space="0" w:color="auto"/>
              <w:bottom w:val="single" w:sz="4" w:space="0" w:color="auto"/>
              <w:right w:val="single" w:sz="4" w:space="0" w:color="auto"/>
            </w:tcBorders>
          </w:tcPr>
          <w:p w:rsidR="009D4E28" w:rsidRPr="00D42CDF" w:rsidRDefault="009D4E28" w:rsidP="00980AEB">
            <w:pPr>
              <w:rPr>
                <w:rFonts w:ascii="Calibri" w:hAnsi="Calibri" w:cs="Calibri"/>
                <w:b/>
                <w:bCs/>
                <w:color w:val="0070C0"/>
                <w:highlight w:val="green"/>
              </w:rPr>
            </w:pPr>
          </w:p>
          <w:p w:rsidR="009D4E28" w:rsidRPr="00D42CDF" w:rsidRDefault="009D4E28" w:rsidP="00980AEB">
            <w:pPr>
              <w:rPr>
                <w:rFonts w:ascii="Calibri" w:hAnsi="Calibri" w:cs="Calibri"/>
                <w:b/>
                <w:bCs/>
                <w:color w:val="0070C0"/>
                <w:highlight w:val="green"/>
              </w:rPr>
            </w:pPr>
            <w:r w:rsidRPr="00D42CDF">
              <w:rPr>
                <w:rFonts w:ascii="Calibri" w:hAnsi="Calibri" w:cs="Calibri"/>
                <w:b/>
                <w:bCs/>
                <w:color w:val="0070C0"/>
                <w:highlight w:val="green"/>
              </w:rPr>
              <w:t>Cocher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4E28" w:rsidRPr="006B7057" w:rsidRDefault="009D4E28" w:rsidP="00980AEB">
            <w:pPr>
              <w:rPr>
                <w:rFonts w:ascii="Calibri" w:hAnsi="Calibri" w:cs="Calibri"/>
                <w:b/>
                <w:bCs/>
                <w:color w:val="0070C0"/>
              </w:rPr>
            </w:pPr>
            <w:r w:rsidRPr="006B7057">
              <w:rPr>
                <w:rFonts w:ascii="Calibri" w:hAnsi="Calibri" w:cs="Calibri"/>
                <w:b/>
                <w:bCs/>
                <w:color w:val="0070C0"/>
              </w:rPr>
              <w:t>N° Lot</w:t>
            </w:r>
          </w:p>
        </w:tc>
        <w:tc>
          <w:tcPr>
            <w:tcW w:w="5697" w:type="dxa"/>
            <w:tcBorders>
              <w:top w:val="single" w:sz="4" w:space="0" w:color="auto"/>
              <w:left w:val="nil"/>
              <w:bottom w:val="single" w:sz="4" w:space="0" w:color="auto"/>
              <w:right w:val="single" w:sz="4" w:space="0" w:color="auto"/>
            </w:tcBorders>
            <w:shd w:val="clear" w:color="auto" w:fill="auto"/>
            <w:vAlign w:val="center"/>
            <w:hideMark/>
          </w:tcPr>
          <w:p w:rsidR="009D4E28" w:rsidRPr="006B7057" w:rsidRDefault="009D4E28" w:rsidP="00980AEB">
            <w:pPr>
              <w:rPr>
                <w:rFonts w:ascii="Calibri" w:hAnsi="Calibri" w:cs="Calibri"/>
                <w:b/>
                <w:bCs/>
                <w:color w:val="0070C0"/>
              </w:rPr>
            </w:pPr>
            <w:r w:rsidRPr="006B7057">
              <w:rPr>
                <w:rFonts w:ascii="Calibri" w:hAnsi="Calibri" w:cs="Calibri"/>
                <w:b/>
                <w:bCs/>
                <w:color w:val="0070C0"/>
              </w:rPr>
              <w:t>Libellé lot</w:t>
            </w:r>
          </w:p>
        </w:tc>
      </w:tr>
      <w:tr w:rsidR="009871D2" w:rsidRPr="006B7057" w:rsidTr="00980AEB">
        <w:trPr>
          <w:trHeight w:val="296"/>
          <w:jc w:val="center"/>
        </w:trPr>
        <w:tc>
          <w:tcPr>
            <w:tcW w:w="1021" w:type="dxa"/>
            <w:tcBorders>
              <w:top w:val="nil"/>
              <w:left w:val="single" w:sz="4" w:space="0" w:color="auto"/>
              <w:bottom w:val="single" w:sz="4" w:space="0" w:color="auto"/>
              <w:right w:val="single" w:sz="4" w:space="0" w:color="auto"/>
            </w:tcBorders>
          </w:tcPr>
          <w:p w:rsidR="009871D2" w:rsidRPr="006B7057" w:rsidRDefault="009871D2" w:rsidP="009871D2">
            <w:pPr>
              <w:rPr>
                <w:rFonts w:ascii="Calibri" w:hAnsi="Calibri" w:cs="Calibr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auto"/>
            <w:vAlign w:val="center"/>
            <w:hideMark/>
          </w:tcPr>
          <w:p w:rsidR="009871D2" w:rsidRPr="005B5730" w:rsidRDefault="009871D2" w:rsidP="009871D2">
            <w:pPr>
              <w:rPr>
                <w:rFonts w:ascii="Arial" w:hAnsi="Arial"/>
                <w:sz w:val="22"/>
                <w:szCs w:val="22"/>
              </w:rPr>
            </w:pPr>
            <w:r w:rsidRPr="005B5730">
              <w:rPr>
                <w:rFonts w:ascii="Arial" w:hAnsi="Arial"/>
                <w:sz w:val="22"/>
                <w:szCs w:val="22"/>
              </w:rPr>
              <w:t xml:space="preserve">1 </w:t>
            </w:r>
          </w:p>
        </w:tc>
        <w:tc>
          <w:tcPr>
            <w:tcW w:w="5697" w:type="dxa"/>
            <w:tcBorders>
              <w:top w:val="nil"/>
              <w:left w:val="nil"/>
              <w:bottom w:val="single" w:sz="4" w:space="0" w:color="auto"/>
              <w:right w:val="single" w:sz="4" w:space="0" w:color="auto"/>
            </w:tcBorders>
            <w:shd w:val="clear" w:color="auto" w:fill="auto"/>
            <w:vAlign w:val="center"/>
            <w:hideMark/>
          </w:tcPr>
          <w:p w:rsidR="009871D2" w:rsidRPr="005B5730" w:rsidRDefault="009871D2" w:rsidP="009871D2">
            <w:pPr>
              <w:rPr>
                <w:rFonts w:ascii="Arial" w:hAnsi="Arial"/>
                <w:sz w:val="22"/>
                <w:szCs w:val="22"/>
              </w:rPr>
            </w:pPr>
            <w:r>
              <w:rPr>
                <w:rFonts w:ascii="Arial" w:hAnsi="Arial"/>
                <w:sz w:val="22"/>
                <w:szCs w:val="22"/>
              </w:rPr>
              <w:t xml:space="preserve">ASSURANCE DOMMAGES OUVRAGE </w:t>
            </w:r>
          </w:p>
        </w:tc>
      </w:tr>
      <w:tr w:rsidR="009871D2" w:rsidRPr="006B7057" w:rsidTr="00980AEB">
        <w:trPr>
          <w:trHeight w:val="296"/>
          <w:jc w:val="center"/>
        </w:trPr>
        <w:tc>
          <w:tcPr>
            <w:tcW w:w="1021" w:type="dxa"/>
            <w:tcBorders>
              <w:top w:val="nil"/>
              <w:left w:val="single" w:sz="4" w:space="0" w:color="auto"/>
              <w:bottom w:val="single" w:sz="4" w:space="0" w:color="auto"/>
              <w:right w:val="single" w:sz="4" w:space="0" w:color="auto"/>
            </w:tcBorders>
          </w:tcPr>
          <w:p w:rsidR="009871D2" w:rsidRPr="006B7057" w:rsidRDefault="009871D2" w:rsidP="009871D2">
            <w:pPr>
              <w:rPr>
                <w:rFonts w:ascii="Calibri" w:hAnsi="Calibri" w:cs="Calibr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auto"/>
            <w:vAlign w:val="center"/>
            <w:hideMark/>
          </w:tcPr>
          <w:p w:rsidR="009871D2" w:rsidRPr="00BF0D3E" w:rsidRDefault="009871D2" w:rsidP="009871D2">
            <w:pPr>
              <w:rPr>
                <w:rFonts w:ascii="Arial" w:hAnsi="Arial"/>
                <w:sz w:val="22"/>
                <w:szCs w:val="22"/>
              </w:rPr>
            </w:pPr>
            <w:r>
              <w:rPr>
                <w:rFonts w:ascii="Arial" w:hAnsi="Arial"/>
                <w:sz w:val="22"/>
                <w:szCs w:val="22"/>
              </w:rPr>
              <w:t>2</w:t>
            </w:r>
          </w:p>
        </w:tc>
        <w:tc>
          <w:tcPr>
            <w:tcW w:w="5697" w:type="dxa"/>
            <w:tcBorders>
              <w:top w:val="nil"/>
              <w:left w:val="nil"/>
              <w:bottom w:val="single" w:sz="4" w:space="0" w:color="auto"/>
              <w:right w:val="single" w:sz="4" w:space="0" w:color="auto"/>
            </w:tcBorders>
            <w:shd w:val="clear" w:color="auto" w:fill="auto"/>
            <w:vAlign w:val="center"/>
            <w:hideMark/>
          </w:tcPr>
          <w:p w:rsidR="009871D2" w:rsidRPr="00BF0D3E" w:rsidRDefault="009871D2" w:rsidP="009871D2">
            <w:pPr>
              <w:rPr>
                <w:rFonts w:ascii="Arial" w:hAnsi="Arial"/>
                <w:sz w:val="22"/>
                <w:szCs w:val="22"/>
              </w:rPr>
            </w:pPr>
            <w:r>
              <w:rPr>
                <w:rFonts w:ascii="Arial" w:hAnsi="Arial"/>
                <w:sz w:val="22"/>
                <w:szCs w:val="22"/>
              </w:rPr>
              <w:t xml:space="preserve">ASSURANCE TOUS RISQUES CHANTIER </w:t>
            </w:r>
          </w:p>
        </w:tc>
      </w:tr>
    </w:tbl>
    <w:p w:rsidR="001E5B06" w:rsidRDefault="001E5B06" w:rsidP="005E404B">
      <w:pPr>
        <w:pStyle w:val="En-tte"/>
        <w:tabs>
          <w:tab w:val="clear" w:pos="4536"/>
          <w:tab w:val="clear" w:pos="9072"/>
        </w:tabs>
        <w:ind w:left="567"/>
        <w:rPr>
          <w:rFonts w:ascii="Tahoma" w:hAnsi="Tahoma" w:cs="Tahoma"/>
        </w:rPr>
      </w:pPr>
    </w:p>
    <w:p w:rsidR="005E404B" w:rsidRDefault="00E0056A" w:rsidP="005E404B">
      <w:pPr>
        <w:pStyle w:val="En-tte"/>
        <w:tabs>
          <w:tab w:val="clear" w:pos="4536"/>
          <w:tab w:val="clear" w:pos="9072"/>
        </w:tabs>
        <w:ind w:left="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5E404B" w:rsidRPr="00FC66A7">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sidRPr="00FC66A7">
        <w:rPr>
          <w:rFonts w:ascii="Tahoma" w:hAnsi="Tahoma" w:cs="Tahoma"/>
        </w:rPr>
        <w:fldChar w:fldCharType="end"/>
      </w:r>
      <w:r w:rsidR="005E404B" w:rsidRPr="00FC66A7">
        <w:rPr>
          <w:rFonts w:ascii="Tahoma" w:hAnsi="Tahoma" w:cs="Tahoma"/>
        </w:rPr>
        <w:t xml:space="preserve"> </w:t>
      </w:r>
      <w:proofErr w:type="gramStart"/>
      <w:r w:rsidR="005E404B" w:rsidRPr="00FC66A7">
        <w:rPr>
          <w:rFonts w:ascii="Tahoma" w:hAnsi="Tahoma" w:cs="Tahoma"/>
        </w:rPr>
        <w:t>pour</w:t>
      </w:r>
      <w:proofErr w:type="gramEnd"/>
      <w:r w:rsidR="005E404B" w:rsidRPr="00FC66A7">
        <w:rPr>
          <w:rFonts w:ascii="Tahoma" w:hAnsi="Tahoma" w:cs="Tahoma"/>
        </w:rPr>
        <w:t xml:space="preserve"> tous les lots de la procédure de passation du marché ou de l’accord-cadre.</w:t>
      </w:r>
    </w:p>
    <w:p w:rsidR="00472B25" w:rsidRPr="005E404B" w:rsidRDefault="00472B25">
      <w:pPr>
        <w:jc w:val="both"/>
        <w:rPr>
          <w:rFonts w:ascii="Tahoma" w:hAnsi="Tahoma" w:cs="Tahoma"/>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rsidR="00472B25" w:rsidRPr="005E404B" w:rsidRDefault="00472B25">
      <w:pPr>
        <w:pStyle w:val="Titre9"/>
        <w:numPr>
          <w:ilvl w:val="0"/>
          <w:numId w:val="0"/>
        </w:numPr>
        <w:rPr>
          <w:rFonts w:ascii="Tahoma" w:hAnsi="Tahoma" w:cs="Tahoma"/>
          <w:i w:val="0"/>
          <w:sz w:val="20"/>
        </w:rPr>
      </w:pPr>
    </w:p>
    <w:p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rsidR="00472B25" w:rsidRPr="005E404B" w:rsidRDefault="00472B25">
      <w:pPr>
        <w:pStyle w:val="Titre9"/>
        <w:tabs>
          <w:tab w:val="num" w:pos="0"/>
        </w:tabs>
        <w:ind w:left="0"/>
        <w:jc w:val="both"/>
        <w:rPr>
          <w:rFonts w:ascii="Tahoma" w:hAnsi="Tahoma" w:cs="Tahoma"/>
          <w:i w:val="0"/>
          <w:iCs w:val="0"/>
          <w:sz w:val="20"/>
          <w:szCs w:val="20"/>
        </w:rPr>
      </w:pPr>
    </w:p>
    <w:p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rsidR="00472B25" w:rsidRPr="005E404B" w:rsidRDefault="00472B25">
      <w:pPr>
        <w:jc w:val="both"/>
        <w:rPr>
          <w:rFonts w:ascii="Tahoma" w:hAnsi="Tahoma" w:cs="Tahoma"/>
          <w:b/>
          <w:bCs/>
        </w:rPr>
      </w:pPr>
    </w:p>
    <w:p w:rsidR="00472B25" w:rsidRPr="005E404B" w:rsidRDefault="00472B25">
      <w:pPr>
        <w:jc w:val="both"/>
        <w:rPr>
          <w:rFonts w:ascii="Tahoma" w:hAnsi="Tahoma" w:cs="Tahoma"/>
          <w:b/>
          <w:bCs/>
        </w:rPr>
      </w:pPr>
    </w:p>
    <w:p w:rsidR="00900295" w:rsidRPr="00900295" w:rsidRDefault="00472B25">
      <w:pPr>
        <w:jc w:val="both"/>
        <w:rPr>
          <w:rFonts w:ascii="Tahoma" w:hAnsi="Tahoma" w:cs="Tahoma"/>
        </w:rPr>
      </w:pPr>
      <w:proofErr w:type="gramStart"/>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w:t>
      </w:r>
      <w:proofErr w:type="gramEnd"/>
      <w:r w:rsidRPr="005E404B">
        <w:rPr>
          <w:rFonts w:ascii="Tahoma" w:hAnsi="Tahoma" w:cs="Tahoma"/>
        </w:rPr>
        <w:t xml:space="preserve"> juridique du candidat individuel ou du membre du groupement (entreprise individuelle, SA, SARL, EURL, association</w:t>
      </w:r>
      <w:r w:rsidR="00900295">
        <w:rPr>
          <w:rFonts w:ascii="Tahoma" w:hAnsi="Tahoma" w:cs="Tahoma"/>
        </w:rPr>
        <w:t>, établissement public, etc.) :</w:t>
      </w:r>
    </w:p>
    <w:p w:rsidR="00472B25" w:rsidRDefault="00472B25">
      <w:pPr>
        <w:jc w:val="both"/>
        <w:rPr>
          <w:rFonts w:ascii="Tahoma" w:hAnsi="Tahoma" w:cs="Tahoma"/>
          <w:b/>
          <w:bCs/>
        </w:rPr>
      </w:pPr>
    </w:p>
    <w:p w:rsidR="00A73DC8" w:rsidRDefault="00A73DC8">
      <w:pPr>
        <w:jc w:val="both"/>
        <w:rPr>
          <w:rFonts w:ascii="Tahoma" w:hAnsi="Tahoma" w:cs="Tahoma"/>
          <w:b/>
          <w:bCs/>
        </w:rPr>
      </w:pPr>
    </w:p>
    <w:p w:rsidR="00A73DC8" w:rsidRDefault="00A73DC8">
      <w:pPr>
        <w:jc w:val="both"/>
        <w:rPr>
          <w:rFonts w:ascii="Tahoma" w:hAnsi="Tahoma" w:cs="Tahoma"/>
          <w:b/>
          <w:bCs/>
        </w:rPr>
      </w:pPr>
    </w:p>
    <w:p w:rsidR="00632A04" w:rsidRPr="005E404B" w:rsidRDefault="00632A04">
      <w:pPr>
        <w:jc w:val="both"/>
        <w:rPr>
          <w:rFonts w:ascii="Tahoma" w:hAnsi="Tahoma" w:cs="Tahoma"/>
          <w:b/>
          <w:bCs/>
        </w:rPr>
      </w:pPr>
    </w:p>
    <w:p w:rsidR="00472B25" w:rsidRDefault="00472B25">
      <w:pPr>
        <w:jc w:val="both"/>
        <w:rPr>
          <w:rFonts w:ascii="Tahoma" w:hAnsi="Tahoma" w:cs="Tahoma"/>
          <w:b/>
          <w:bCs/>
        </w:rPr>
      </w:pPr>
    </w:p>
    <w:p w:rsidR="009871D2" w:rsidRPr="005E404B" w:rsidRDefault="009871D2">
      <w:pPr>
        <w:jc w:val="both"/>
        <w:rPr>
          <w:rFonts w:ascii="Tahoma" w:hAnsi="Tahoma" w:cs="Tahoma"/>
          <w:b/>
          <w:bCs/>
        </w:rPr>
      </w:pPr>
      <w:bookmarkStart w:id="0" w:name="_GoBack"/>
      <w:bookmarkEnd w:id="0"/>
    </w:p>
    <w:p w:rsidR="00472B25" w:rsidRPr="005E404B" w:rsidRDefault="00472B25">
      <w:pPr>
        <w:jc w:val="both"/>
        <w:rPr>
          <w:rFonts w:ascii="Tahoma" w:hAnsi="Tahoma" w:cs="Tahoma"/>
          <w:i/>
          <w:iCs/>
          <w:sz w:val="18"/>
          <w:szCs w:val="18"/>
        </w:rPr>
      </w:pPr>
      <w:r w:rsidRPr="005E404B">
        <w:rPr>
          <w:rFonts w:ascii="Tahoma" w:hAnsi="Tahoma" w:cs="Tahoma"/>
          <w:b/>
          <w:bCs/>
          <w:sz w:val="22"/>
          <w:szCs w:val="22"/>
        </w:rPr>
        <w:lastRenderedPageBreak/>
        <w:t>C2 - Cas particuliers :</w:t>
      </w:r>
    </w:p>
    <w:p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membre du groupement répondant à l’une des conditions qui suivent et postulant à un marché </w:t>
      </w:r>
      <w:r w:rsidR="007C0A0D" w:rsidRPr="005E404B">
        <w:rPr>
          <w:rFonts w:ascii="Tahoma" w:hAnsi="Tahoma" w:cs="Tahoma"/>
          <w:i/>
          <w:iCs/>
          <w:sz w:val="18"/>
          <w:szCs w:val="18"/>
        </w:rPr>
        <w:t xml:space="preserve">public </w:t>
      </w:r>
      <w:r w:rsidRPr="005E404B">
        <w:rPr>
          <w:rFonts w:ascii="Tahoma" w:hAnsi="Tahoma" w:cs="Tahoma"/>
          <w:i/>
          <w:iCs/>
          <w:sz w:val="18"/>
          <w:szCs w:val="18"/>
        </w:rPr>
        <w:t xml:space="preserve">réservé en application </w:t>
      </w:r>
      <w:r w:rsidR="006E2F47" w:rsidRPr="005E404B">
        <w:rPr>
          <w:rFonts w:ascii="Tahoma" w:hAnsi="Tahoma" w:cs="Tahoma"/>
          <w:i/>
          <w:iCs/>
          <w:sz w:val="18"/>
          <w:szCs w:val="18"/>
        </w:rPr>
        <w:t xml:space="preserve">des articles </w:t>
      </w:r>
      <w:hyperlink r:id="rId11" w:history="1">
        <w:r w:rsidR="006E2F47" w:rsidRPr="005E404B">
          <w:rPr>
            <w:rStyle w:val="Lienhypertexte"/>
            <w:rFonts w:ascii="Tahoma" w:hAnsi="Tahoma" w:cs="Tahoma"/>
            <w:i/>
            <w:iCs/>
            <w:sz w:val="18"/>
            <w:szCs w:val="18"/>
          </w:rPr>
          <w:t>36</w:t>
        </w:r>
      </w:hyperlink>
      <w:r w:rsidR="006E2F47" w:rsidRPr="005E404B">
        <w:rPr>
          <w:rFonts w:ascii="Tahoma" w:hAnsi="Tahoma" w:cs="Tahoma"/>
          <w:i/>
          <w:iCs/>
          <w:sz w:val="18"/>
          <w:szCs w:val="18"/>
        </w:rPr>
        <w:t xml:space="preserve"> ou </w:t>
      </w:r>
      <w:hyperlink r:id="rId12" w:history="1">
        <w:r w:rsidR="006E2F47" w:rsidRPr="005E404B">
          <w:rPr>
            <w:rStyle w:val="Lienhypertexte"/>
            <w:rFonts w:ascii="Tahoma" w:hAnsi="Tahoma" w:cs="Tahoma"/>
            <w:i/>
            <w:iCs/>
            <w:sz w:val="18"/>
            <w:szCs w:val="18"/>
          </w:rPr>
          <w:t>37</w:t>
        </w:r>
      </w:hyperlink>
      <w:r w:rsidR="006E2F47" w:rsidRPr="005E404B">
        <w:rPr>
          <w:rFonts w:ascii="Tahoma" w:hAnsi="Tahoma" w:cs="Tahoma"/>
          <w:i/>
          <w:iCs/>
          <w:sz w:val="18"/>
          <w:szCs w:val="18"/>
        </w:rPr>
        <w:t xml:space="preserve"> de l’ordonnance n° 2015-899 du 23 juillet 2015 </w:t>
      </w:r>
      <w:r w:rsidRPr="005E404B">
        <w:rPr>
          <w:rFonts w:ascii="Tahoma" w:hAnsi="Tahoma" w:cs="Tahoma"/>
          <w:i/>
          <w:iCs/>
          <w:sz w:val="18"/>
          <w:szCs w:val="18"/>
        </w:rPr>
        <w:t>coche la case correspondant à sa situation. Le candidat européen à statut équivalent, lorsqu’il n’est pas établi en France, précise son statut juridique et fournit les textes relatifs à ce statut.)</w:t>
      </w:r>
    </w:p>
    <w:p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rsidTr="00D63EF7">
        <w:trPr>
          <w:gridAfter w:val="1"/>
          <w:wAfter w:w="10" w:type="dxa"/>
          <w:trHeight w:val="296"/>
        </w:trPr>
        <w:tc>
          <w:tcPr>
            <w:tcW w:w="8506" w:type="dxa"/>
            <w:gridSpan w:val="2"/>
            <w:shd w:val="clear" w:color="auto" w:fill="auto"/>
            <w:vAlign w:val="center"/>
          </w:tcPr>
          <w:p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Pr="005E404B" w:rsidRDefault="00472B25">
            <w:pPr>
              <w:snapToGrid w:val="0"/>
              <w:jc w:val="center"/>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sidR="00E0056A"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3"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rsidR="00261FC1" w:rsidRPr="005E404B" w:rsidRDefault="00261FC1">
            <w:pPr>
              <w:pStyle w:val="fcase1ertab"/>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sz w:val="16"/>
                <w:szCs w:val="16"/>
              </w:rPr>
            </w:pPr>
          </w:p>
          <w:p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rPr>
          <w:trHeight w:val="1644"/>
        </w:trPr>
        <w:tc>
          <w:tcPr>
            <w:tcW w:w="3615" w:type="dxa"/>
            <w:shd w:val="clear" w:color="auto" w:fill="auto"/>
          </w:tcPr>
          <w:p w:rsidR="00261FC1" w:rsidRPr="005E404B" w:rsidRDefault="00261FC1">
            <w:pPr>
              <w:pStyle w:val="fcase1ertab"/>
              <w:snapToGrid w:val="0"/>
              <w:rPr>
                <w:rFonts w:ascii="Tahoma" w:hAnsi="Tahoma" w:cs="Tahoma"/>
                <w:b/>
                <w:bCs/>
              </w:rPr>
            </w:pPr>
          </w:p>
          <w:p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sidR="00E0056A"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4" w:history="1">
              <w:r w:rsidRPr="005E404B">
                <w:rPr>
                  <w:rStyle w:val="Lienhypertexte"/>
                  <w:rFonts w:ascii="Tahoma" w:hAnsi="Tahoma" w:cs="Tahoma"/>
                  <w:sz w:val="16"/>
                  <w:szCs w:val="16"/>
                </w:rPr>
                <w:t>L. 344-2 et s</w:t>
              </w:r>
            </w:hyperlink>
            <w:r w:rsidRPr="005E404B">
              <w:rPr>
                <w:rFonts w:ascii="Tahoma" w:hAnsi="Tahoma" w:cs="Tahoma"/>
                <w:sz w:val="16"/>
                <w:szCs w:val="16"/>
              </w:rPr>
              <w:t xml:space="preserve">. </w:t>
            </w:r>
            <w:proofErr w:type="gramStart"/>
            <w:r w:rsidRPr="005E404B">
              <w:rPr>
                <w:rFonts w:ascii="Tahoma" w:hAnsi="Tahoma" w:cs="Tahoma"/>
                <w:sz w:val="16"/>
                <w:szCs w:val="16"/>
              </w:rPr>
              <w:t>du</w:t>
            </w:r>
            <w:proofErr w:type="gramEnd"/>
            <w:r w:rsidRPr="005E404B">
              <w:rPr>
                <w:rFonts w:ascii="Tahoma" w:hAnsi="Tahoma" w:cs="Tahoma"/>
                <w:sz w:val="16"/>
                <w:szCs w:val="16"/>
              </w:rPr>
              <w:t xml:space="preserve"> code de l’action sociale et des familles</w:t>
            </w:r>
            <w:r w:rsidRPr="005E404B">
              <w:rPr>
                <w:rFonts w:ascii="Tahoma" w:hAnsi="Tahoma" w:cs="Tahoma"/>
              </w:rPr>
              <w:t>) ou structures équivalentes</w:t>
            </w:r>
          </w:p>
          <w:p w:rsidR="00261FC1" w:rsidRPr="005E404B" w:rsidRDefault="00261FC1">
            <w:pPr>
              <w:pStyle w:val="fcase1ertab"/>
              <w:jc w:val="left"/>
              <w:rPr>
                <w:rFonts w:ascii="Tahoma" w:hAnsi="Tahoma" w:cs="Tahoma"/>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FFFFFF"/>
          </w:tcPr>
          <w:p w:rsidR="00261FC1" w:rsidRPr="005E404B" w:rsidRDefault="00261FC1" w:rsidP="00224E9C">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sidR="00E0056A"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5"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left="170" w:right="170"/>
              <w:jc w:val="both"/>
              <w:rPr>
                <w:rFonts w:ascii="Tahoma" w:hAnsi="Tahoma" w:cs="Tahoma"/>
                <w:b/>
                <w:bCs/>
                <w:sz w:val="16"/>
                <w:szCs w:val="16"/>
              </w:rPr>
            </w:pPr>
          </w:p>
          <w:p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Pr="005E404B" w:rsidRDefault="00261FC1" w:rsidP="00224E9C">
            <w:pPr>
              <w:snapToGrid w:val="0"/>
              <w:jc w:val="both"/>
              <w:rPr>
                <w:rFonts w:ascii="Tahoma" w:hAnsi="Tahoma" w:cs="Tahoma"/>
                <w:b/>
                <w:bCs/>
              </w:rPr>
            </w:pPr>
          </w:p>
        </w:tc>
      </w:tr>
      <w:tr w:rsidR="00261FC1" w:rsidRPr="005E404B" w:rsidTr="00D63EF7">
        <w:tblPrEx>
          <w:tblCellMar>
            <w:left w:w="108" w:type="dxa"/>
            <w:right w:w="108" w:type="dxa"/>
          </w:tblCellMar>
        </w:tblPrEx>
        <w:tc>
          <w:tcPr>
            <w:tcW w:w="3615" w:type="dxa"/>
            <w:shd w:val="clear" w:color="auto" w:fill="auto"/>
          </w:tcPr>
          <w:p w:rsidR="00261FC1" w:rsidRPr="005E404B" w:rsidRDefault="00261FC1">
            <w:pPr>
              <w:pStyle w:val="fcase1ertab"/>
              <w:snapToGrid w:val="0"/>
              <w:rPr>
                <w:rFonts w:ascii="Tahoma" w:hAnsi="Tahoma" w:cs="Tahoma"/>
                <w:b/>
                <w:bCs/>
                <w:sz w:val="18"/>
                <w:szCs w:val="18"/>
              </w:rPr>
            </w:pPr>
          </w:p>
          <w:p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E0056A"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9871D2">
              <w:rPr>
                <w:rFonts w:ascii="Tahoma" w:hAnsi="Tahoma" w:cs="Tahoma"/>
              </w:rPr>
            </w:r>
            <w:r w:rsidR="009871D2">
              <w:rPr>
                <w:rFonts w:ascii="Tahoma" w:hAnsi="Tahoma" w:cs="Tahoma"/>
              </w:rPr>
              <w:fldChar w:fldCharType="separate"/>
            </w:r>
            <w:r w:rsidR="00E0056A"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6"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rsidR="00261FC1" w:rsidRPr="005E404B" w:rsidRDefault="00261FC1">
            <w:pPr>
              <w:pStyle w:val="fcase1ertab"/>
              <w:snapToGrid w:val="0"/>
              <w:ind w:left="0" w:firstLine="0"/>
              <w:rPr>
                <w:rFonts w:ascii="Tahoma" w:hAnsi="Tahoma" w:cs="Tahoma"/>
                <w:b/>
                <w:bCs/>
              </w:rPr>
            </w:pPr>
          </w:p>
        </w:tc>
        <w:tc>
          <w:tcPr>
            <w:tcW w:w="4891" w:type="dxa"/>
            <w:shd w:val="clear" w:color="auto" w:fill="auto"/>
          </w:tcPr>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left="170" w:right="170"/>
              <w:jc w:val="both"/>
              <w:rPr>
                <w:rFonts w:ascii="Tahoma" w:hAnsi="Tahoma" w:cs="Tahoma"/>
                <w:b/>
                <w:bCs/>
                <w:sz w:val="16"/>
                <w:szCs w:val="16"/>
              </w:rPr>
            </w:pPr>
          </w:p>
          <w:p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Pr="005E404B" w:rsidRDefault="00261FC1">
            <w:pPr>
              <w:snapToGrid w:val="0"/>
              <w:jc w:val="both"/>
              <w:rPr>
                <w:rFonts w:ascii="Tahoma" w:hAnsi="Tahoma" w:cs="Tahoma"/>
                <w:b/>
                <w:bCs/>
              </w:rPr>
            </w:pPr>
          </w:p>
        </w:tc>
      </w:tr>
    </w:tbl>
    <w:p w:rsidR="00261FC1" w:rsidRPr="005E404B" w:rsidRDefault="00261FC1"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204"/>
      </w:tblGrid>
      <w:tr w:rsidR="00261FC1" w:rsidRPr="005E404B" w:rsidTr="005C765E">
        <w:tc>
          <w:tcPr>
            <w:tcW w:w="10344" w:type="dxa"/>
            <w:shd w:val="clear" w:color="auto" w:fill="66CCFF"/>
          </w:tcPr>
          <w:p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rsidR="00D21AD8" w:rsidRPr="005E404B" w:rsidRDefault="00D21AD8" w:rsidP="00D21AD8">
      <w:pPr>
        <w:tabs>
          <w:tab w:val="left" w:pos="-142"/>
          <w:tab w:val="left" w:pos="4111"/>
        </w:tabs>
        <w:rPr>
          <w:rFonts w:ascii="Tahoma" w:hAnsi="Tahoma" w:cs="Tahoma"/>
          <w:b/>
          <w:bCs/>
          <w:sz w:val="22"/>
          <w:szCs w:val="22"/>
        </w:rPr>
      </w:pPr>
    </w:p>
    <w:p w:rsidR="00D21AD8" w:rsidRPr="005E404B" w:rsidRDefault="00D21AD8" w:rsidP="001F35D5">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titre de l’aptitude à exercer l’activité professionnelle, qu’il peut récapituler ici : </w:t>
      </w:r>
    </w:p>
    <w:p w:rsidR="00D21AD8" w:rsidRPr="005E404B" w:rsidRDefault="005E404B" w:rsidP="005E404B">
      <w:pPr>
        <w:pStyle w:val="fcase1ertab"/>
        <w:numPr>
          <w:ilvl w:val="0"/>
          <w:numId w:val="4"/>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p>
    <w:p w:rsidR="00472B25" w:rsidRDefault="00472B25">
      <w:pPr>
        <w:rPr>
          <w:rFonts w:ascii="Tahoma" w:hAnsi="Tahoma" w:cs="Tahoma"/>
        </w:rPr>
      </w:pPr>
    </w:p>
    <w:p w:rsidR="009D4E28" w:rsidRDefault="009D4E28">
      <w:pPr>
        <w:rPr>
          <w:rFonts w:ascii="Tahoma" w:hAnsi="Tahoma" w:cs="Tahoma"/>
        </w:rPr>
      </w:pPr>
    </w:p>
    <w:p w:rsidR="009D4E28" w:rsidRPr="005E404B" w:rsidRDefault="009D4E28">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rsidTr="00261FC1">
        <w:tc>
          <w:tcPr>
            <w:tcW w:w="10331" w:type="dxa"/>
            <w:shd w:val="clear" w:color="auto" w:fill="66CCFF"/>
          </w:tcPr>
          <w:p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rsidR="00C56C9E" w:rsidRPr="005E404B" w:rsidRDefault="000D4E2E" w:rsidP="00B80B6A">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L</w:t>
      </w:r>
      <w:r w:rsidR="00C56C9E" w:rsidRPr="005E404B">
        <w:rPr>
          <w:rFonts w:ascii="Tahoma" w:hAnsi="Tahoma" w:cs="Tahoma"/>
          <w:i/>
          <w:iCs/>
          <w:sz w:val="18"/>
          <w:szCs w:val="18"/>
        </w:rPr>
        <w:t xml:space="preserve">e candidat ne fournit que les </w:t>
      </w:r>
      <w:r w:rsidR="006A5F71" w:rsidRPr="005E404B">
        <w:rPr>
          <w:rFonts w:ascii="Tahoma" w:hAnsi="Tahoma" w:cs="Tahoma"/>
          <w:i/>
          <w:iCs/>
          <w:sz w:val="18"/>
          <w:szCs w:val="18"/>
        </w:rPr>
        <w:t>renseignements ou documents</w:t>
      </w:r>
      <w:r w:rsidR="00C56C9E" w:rsidRPr="005E404B">
        <w:rPr>
          <w:rFonts w:ascii="Tahoma" w:hAnsi="Tahoma" w:cs="Tahoma"/>
          <w:i/>
          <w:iCs/>
          <w:sz w:val="18"/>
          <w:szCs w:val="18"/>
        </w:rPr>
        <w:t xml:space="preserve"> demandés par l’acheteur au titre de la ca</w:t>
      </w:r>
      <w:r w:rsidRPr="005E404B">
        <w:rPr>
          <w:rFonts w:ascii="Tahoma" w:hAnsi="Tahoma" w:cs="Tahoma"/>
          <w:i/>
          <w:iCs/>
          <w:sz w:val="18"/>
          <w:szCs w:val="18"/>
        </w:rPr>
        <w:t>pacité économique et financière</w:t>
      </w:r>
      <w:r w:rsidR="006A5F71" w:rsidRPr="005E404B">
        <w:rPr>
          <w:rFonts w:ascii="Tahoma" w:hAnsi="Tahoma" w:cs="Tahoma"/>
          <w:i/>
          <w:iCs/>
          <w:sz w:val="18"/>
          <w:szCs w:val="18"/>
        </w:rPr>
        <w:t>, qu’il peut récapituler ici :</w:t>
      </w:r>
      <w:r w:rsidR="009D6D88" w:rsidRPr="005E404B">
        <w:rPr>
          <w:rFonts w:ascii="Tahoma" w:hAnsi="Tahoma" w:cs="Tahoma"/>
          <w:i/>
          <w:iCs/>
          <w:sz w:val="18"/>
          <w:szCs w:val="18"/>
        </w:rPr>
        <w:t xml:space="preserve"> </w:t>
      </w:r>
    </w:p>
    <w:p w:rsidR="005E404B" w:rsidRPr="005E404B" w:rsidRDefault="005E404B" w:rsidP="005E404B">
      <w:pPr>
        <w:pStyle w:val="fcase1ertab"/>
        <w:numPr>
          <w:ilvl w:val="0"/>
          <w:numId w:val="3"/>
        </w:numPr>
        <w:jc w:val="left"/>
        <w:rPr>
          <w:rFonts w:ascii="Tahoma" w:hAnsi="Tahoma" w:cs="Tahoma"/>
        </w:rPr>
      </w:pPr>
      <w:r w:rsidRPr="005E404B">
        <w:rPr>
          <w:rFonts w:ascii="Tahoma" w:hAnsi="Tahoma" w:cs="Tahoma"/>
        </w:rPr>
        <w:t>Voir Règlement de consultation</w:t>
      </w:r>
      <w:r w:rsidR="006848A2">
        <w:rPr>
          <w:rFonts w:ascii="Tahoma" w:hAnsi="Tahoma" w:cs="Tahoma"/>
        </w:rPr>
        <w:t xml:space="preserve"> </w:t>
      </w:r>
    </w:p>
    <w:p w:rsidR="00C56C9E" w:rsidRPr="005E404B" w:rsidRDefault="00C56C9E">
      <w:pPr>
        <w:pStyle w:val="En-tte"/>
        <w:tabs>
          <w:tab w:val="clear" w:pos="4536"/>
          <w:tab w:val="clear" w:pos="9072"/>
          <w:tab w:val="left" w:pos="0"/>
          <w:tab w:val="left" w:pos="2160"/>
        </w:tabs>
        <w:rPr>
          <w:rFonts w:ascii="Tahoma" w:hAnsi="Tahoma" w:cs="Tahoma"/>
          <w:b/>
          <w:bCs/>
        </w:rPr>
      </w:pPr>
    </w:p>
    <w:p w:rsidR="00472B25" w:rsidRPr="005E404B" w:rsidRDefault="00D21AD8">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p w:rsidR="00472B25" w:rsidRPr="005E404B" w:rsidRDefault="00472B25">
      <w:pPr>
        <w:pStyle w:val="En-tte"/>
        <w:tabs>
          <w:tab w:val="clear" w:pos="4536"/>
          <w:tab w:val="clear" w:pos="9072"/>
          <w:tab w:val="left" w:pos="864"/>
        </w:tabs>
        <w:rPr>
          <w:rFonts w:ascii="Tahoma" w:hAnsi="Tahoma" w:cs="Tahoma"/>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trPr>
          <w:trHeight w:val="737"/>
        </w:trPr>
        <w:tc>
          <w:tcPr>
            <w:tcW w:w="2566"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w:t>
            </w:r>
            <w:r w:rsidR="00614607" w:rsidRPr="005E404B">
              <w:rPr>
                <w:rFonts w:ascii="Tahoma" w:hAnsi="Tahoma" w:cs="Tahoma"/>
              </w:rPr>
              <w:lastRenderedPageBreak/>
              <w:t xml:space="preserve">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5E404B" w:rsidRDefault="00472B25">
            <w:pPr>
              <w:tabs>
                <w:tab w:val="left" w:pos="864"/>
              </w:tabs>
              <w:snapToGrid w:val="0"/>
              <w:spacing w:before="120" w:after="120"/>
              <w:jc w:val="right"/>
              <w:rPr>
                <w:rFonts w:ascii="Tahoma" w:hAnsi="Tahoma" w:cs="Tahoma"/>
                <w:sz w:val="16"/>
                <w:szCs w:val="16"/>
              </w:rPr>
            </w:pPr>
          </w:p>
          <w:p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rsidR="00472B25" w:rsidRDefault="00472B25">
      <w:pPr>
        <w:tabs>
          <w:tab w:val="left" w:pos="864"/>
        </w:tabs>
        <w:jc w:val="both"/>
        <w:rPr>
          <w:rFonts w:ascii="Tahoma" w:hAnsi="Tahoma" w:cs="Tahoma"/>
        </w:rPr>
      </w:pPr>
    </w:p>
    <w:p w:rsidR="00795501" w:rsidRDefault="00795501">
      <w:pPr>
        <w:tabs>
          <w:tab w:val="left" w:pos="864"/>
        </w:tabs>
        <w:jc w:val="both"/>
        <w:rPr>
          <w:rFonts w:ascii="Tahoma" w:hAnsi="Tahoma" w:cs="Tahoma"/>
        </w:rPr>
      </w:pPr>
    </w:p>
    <w:p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rsidTr="00224E9C">
        <w:tc>
          <w:tcPr>
            <w:tcW w:w="10331" w:type="dxa"/>
            <w:shd w:val="clear" w:color="auto" w:fill="66CCFF"/>
          </w:tcPr>
          <w:p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rsidR="00614607" w:rsidRPr="005E404B" w:rsidRDefault="0013398C" w:rsidP="0013398C">
      <w:pPr>
        <w:pStyle w:val="En-tte"/>
        <w:tabs>
          <w:tab w:val="clear" w:pos="4536"/>
          <w:tab w:val="clear" w:pos="9072"/>
          <w:tab w:val="left" w:pos="0"/>
          <w:tab w:val="left" w:pos="2160"/>
        </w:tabs>
        <w:jc w:val="both"/>
        <w:rPr>
          <w:rFonts w:ascii="Tahoma" w:hAnsi="Tahoma" w:cs="Tahoma"/>
          <w:b/>
          <w:bCs/>
        </w:rPr>
      </w:pPr>
      <w:r w:rsidRPr="005E404B">
        <w:rPr>
          <w:rFonts w:ascii="Tahoma" w:hAnsi="Tahoma" w:cs="Tahoma"/>
          <w:i/>
          <w:iCs/>
          <w:sz w:val="18"/>
          <w:szCs w:val="18"/>
        </w:rPr>
        <w:t xml:space="preserve">Le candidat ne fournit que les renseignements ou documents demandés par l’acheteur au </w:t>
      </w:r>
      <w:r w:rsidR="00614607" w:rsidRPr="005E404B">
        <w:rPr>
          <w:rFonts w:ascii="Tahoma" w:hAnsi="Tahoma" w:cs="Tahoma"/>
          <w:i/>
          <w:iCs/>
          <w:sz w:val="18"/>
          <w:szCs w:val="18"/>
        </w:rPr>
        <w:t>titre de la ca</w:t>
      </w:r>
      <w:r w:rsidR="006A5F71" w:rsidRPr="005E404B">
        <w:rPr>
          <w:rFonts w:ascii="Tahoma" w:hAnsi="Tahoma" w:cs="Tahoma"/>
          <w:i/>
          <w:iCs/>
          <w:sz w:val="18"/>
          <w:szCs w:val="18"/>
        </w:rPr>
        <w:t>pacité économique et financière, qu’il peut récapituler ici</w:t>
      </w:r>
      <w:r w:rsidR="009D6D88" w:rsidRPr="005E404B">
        <w:rPr>
          <w:rFonts w:ascii="Tahoma" w:hAnsi="Tahoma" w:cs="Tahoma"/>
          <w:i/>
          <w:iCs/>
          <w:sz w:val="18"/>
          <w:szCs w:val="18"/>
        </w:rPr>
        <w:t> :</w:t>
      </w:r>
    </w:p>
    <w:p w:rsidR="00FE26A7" w:rsidRDefault="005E404B" w:rsidP="00BE7CCE">
      <w:pPr>
        <w:pStyle w:val="fcase1ertab"/>
        <w:numPr>
          <w:ilvl w:val="0"/>
          <w:numId w:val="3"/>
        </w:numPr>
        <w:tabs>
          <w:tab w:val="left" w:pos="864"/>
        </w:tabs>
        <w:jc w:val="left"/>
        <w:rPr>
          <w:rFonts w:ascii="Tahoma" w:hAnsi="Tahoma" w:cs="Tahoma"/>
        </w:rPr>
      </w:pPr>
      <w:r w:rsidRPr="005F5212">
        <w:rPr>
          <w:rFonts w:ascii="Tahoma" w:hAnsi="Tahoma" w:cs="Tahoma"/>
        </w:rPr>
        <w:t>Voir Règlement de consultation</w:t>
      </w:r>
      <w:r w:rsidR="006848A2" w:rsidRPr="005F5212">
        <w:rPr>
          <w:rFonts w:ascii="Tahoma" w:hAnsi="Tahoma" w:cs="Tahoma"/>
        </w:rPr>
        <w:t xml:space="preserve"> </w:t>
      </w:r>
    </w:p>
    <w:p w:rsidR="005F5212" w:rsidRPr="005F5212" w:rsidRDefault="005F5212" w:rsidP="00BE7CCE">
      <w:pPr>
        <w:pStyle w:val="fcase1ertab"/>
        <w:numPr>
          <w:ilvl w:val="0"/>
          <w:numId w:val="3"/>
        </w:numPr>
        <w:tabs>
          <w:tab w:val="left" w:pos="864"/>
        </w:tabs>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tc>
          <w:tcPr>
            <w:tcW w:w="10331" w:type="dxa"/>
            <w:shd w:val="clear" w:color="auto" w:fill="66CCFF"/>
          </w:tcPr>
          <w:p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5E404B" w:rsidRDefault="00472B25">
      <w:pPr>
        <w:tabs>
          <w:tab w:val="left" w:pos="576"/>
        </w:tabs>
        <w:rPr>
          <w:rFonts w:ascii="Tahoma" w:hAnsi="Tahoma" w:cs="Tahoma"/>
          <w:iCs/>
        </w:rPr>
      </w:pPr>
    </w:p>
    <w:p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7"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rsidR="00472B25" w:rsidRPr="005E404B" w:rsidRDefault="00472B25">
      <w:pPr>
        <w:pStyle w:val="En-tte"/>
        <w:tabs>
          <w:tab w:val="clear" w:pos="4536"/>
          <w:tab w:val="clear" w:pos="9072"/>
          <w:tab w:val="left" w:pos="864"/>
        </w:tabs>
        <w:rPr>
          <w:rFonts w:ascii="Tahoma" w:hAnsi="Tahoma" w:cs="Tahoma"/>
        </w:rPr>
      </w:pPr>
    </w:p>
    <w:p w:rsidR="00472B25" w:rsidRPr="005E404B" w:rsidRDefault="00472B25">
      <w:pPr>
        <w:spacing w:before="120" w:after="120"/>
        <w:jc w:val="both"/>
        <w:rPr>
          <w:rFonts w:ascii="Tahoma" w:hAnsi="Tahoma" w:cs="Tahoma"/>
        </w:rPr>
      </w:pPr>
    </w:p>
    <w:sectPr w:rsidR="00472B25" w:rsidRPr="005E404B" w:rsidSect="005908C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D6D" w:rsidRDefault="00211D6D">
      <w:r>
        <w:separator/>
      </w:r>
    </w:p>
  </w:endnote>
  <w:endnote w:type="continuationSeparator" w:id="0">
    <w:p w:rsidR="00211D6D" w:rsidRDefault="0021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Univer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5E404B">
      <w:trPr>
        <w:tblHeader/>
      </w:trPr>
      <w:tc>
        <w:tcPr>
          <w:tcW w:w="3513" w:type="dxa"/>
          <w:shd w:val="clear" w:color="auto" w:fill="66CCFF"/>
        </w:tcPr>
        <w:p w:rsidR="00472B25" w:rsidRPr="005E404B" w:rsidRDefault="00472B25">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rsidR="00472B25" w:rsidRPr="009D4E28" w:rsidRDefault="009871D2" w:rsidP="005F5212">
          <w:pPr>
            <w:shd w:val="clear" w:color="auto" w:fill="66CCFF"/>
            <w:snapToGrid w:val="0"/>
            <w:jc w:val="center"/>
            <w:rPr>
              <w:rFonts w:ascii="Tahoma" w:hAnsi="Tahoma" w:cs="Tahoma"/>
              <w:b/>
              <w:bCs/>
            </w:rPr>
          </w:pPr>
          <w:r>
            <w:rPr>
              <w:rFonts w:ascii="Tahoma" w:hAnsi="Tahoma" w:cs="Tahoma"/>
              <w:b/>
              <w:iCs/>
            </w:rPr>
            <w:t>2025DTA0139</w:t>
          </w:r>
        </w:p>
      </w:tc>
      <w:tc>
        <w:tcPr>
          <w:tcW w:w="90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rsidR="00472B25" w:rsidRPr="005E404B" w:rsidRDefault="00E0056A"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472B25"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9871D2">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rsidR="00472B25" w:rsidRPr="005E404B" w:rsidRDefault="00472B25"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rsidR="00472B25" w:rsidRPr="005E404B" w:rsidRDefault="00E0056A"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472B25"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9871D2">
            <w:rPr>
              <w:rStyle w:val="Numrodepage"/>
              <w:rFonts w:ascii="Tahoma" w:hAnsi="Tahoma" w:cs="Tahoma"/>
              <w:b/>
              <w:noProof/>
            </w:rPr>
            <w:t>3</w:t>
          </w:r>
          <w:r w:rsidRPr="005E404B">
            <w:rPr>
              <w:rStyle w:val="Numrodepage"/>
              <w:rFonts w:ascii="Tahoma" w:hAnsi="Tahoma" w:cs="Tahoma"/>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D6D" w:rsidRDefault="00211D6D">
      <w:r>
        <w:separator/>
      </w:r>
    </w:p>
  </w:footnote>
  <w:footnote w:type="continuationSeparator" w:id="0">
    <w:p w:rsidR="00211D6D" w:rsidRDefault="00211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F56"/>
    <w:rsid w:val="000227D0"/>
    <w:rsid w:val="00050CDC"/>
    <w:rsid w:val="000625CC"/>
    <w:rsid w:val="00076D7F"/>
    <w:rsid w:val="00084251"/>
    <w:rsid w:val="00092585"/>
    <w:rsid w:val="000A2BB0"/>
    <w:rsid w:val="000C480E"/>
    <w:rsid w:val="000D4E2E"/>
    <w:rsid w:val="0013398C"/>
    <w:rsid w:val="001365E5"/>
    <w:rsid w:val="001535C7"/>
    <w:rsid w:val="001A0E74"/>
    <w:rsid w:val="001A5A4C"/>
    <w:rsid w:val="001D25B2"/>
    <w:rsid w:val="001E5B06"/>
    <w:rsid w:val="001E68EF"/>
    <w:rsid w:val="001F35D5"/>
    <w:rsid w:val="00202291"/>
    <w:rsid w:val="00211D6D"/>
    <w:rsid w:val="00224E9C"/>
    <w:rsid w:val="00235FED"/>
    <w:rsid w:val="0025478A"/>
    <w:rsid w:val="00261FC1"/>
    <w:rsid w:val="002A337B"/>
    <w:rsid w:val="002B54BB"/>
    <w:rsid w:val="002E1161"/>
    <w:rsid w:val="00312505"/>
    <w:rsid w:val="00331DDB"/>
    <w:rsid w:val="00340F85"/>
    <w:rsid w:val="003F2B90"/>
    <w:rsid w:val="0042232A"/>
    <w:rsid w:val="00425B7A"/>
    <w:rsid w:val="004627BC"/>
    <w:rsid w:val="00472B25"/>
    <w:rsid w:val="00472C17"/>
    <w:rsid w:val="00492C53"/>
    <w:rsid w:val="00493D0D"/>
    <w:rsid w:val="004A0DC6"/>
    <w:rsid w:val="004A6D4B"/>
    <w:rsid w:val="004C221B"/>
    <w:rsid w:val="0050175A"/>
    <w:rsid w:val="00507F7A"/>
    <w:rsid w:val="005129C2"/>
    <w:rsid w:val="00516C8B"/>
    <w:rsid w:val="0056052C"/>
    <w:rsid w:val="00571CBF"/>
    <w:rsid w:val="005908CD"/>
    <w:rsid w:val="0059116B"/>
    <w:rsid w:val="005A5386"/>
    <w:rsid w:val="005B4D8D"/>
    <w:rsid w:val="005C6314"/>
    <w:rsid w:val="005C765E"/>
    <w:rsid w:val="005E404B"/>
    <w:rsid w:val="005F5212"/>
    <w:rsid w:val="00614607"/>
    <w:rsid w:val="00632A04"/>
    <w:rsid w:val="00637C96"/>
    <w:rsid w:val="006848A2"/>
    <w:rsid w:val="006A5F71"/>
    <w:rsid w:val="006E2F47"/>
    <w:rsid w:val="006E6210"/>
    <w:rsid w:val="00714652"/>
    <w:rsid w:val="00795501"/>
    <w:rsid w:val="007A0C10"/>
    <w:rsid w:val="007A3F92"/>
    <w:rsid w:val="007A7713"/>
    <w:rsid w:val="007C0A0D"/>
    <w:rsid w:val="007E1D8E"/>
    <w:rsid w:val="008106FE"/>
    <w:rsid w:val="00815797"/>
    <w:rsid w:val="0083093F"/>
    <w:rsid w:val="0083251E"/>
    <w:rsid w:val="00866311"/>
    <w:rsid w:val="00887F8C"/>
    <w:rsid w:val="008A3707"/>
    <w:rsid w:val="008C2F6B"/>
    <w:rsid w:val="008D0A6C"/>
    <w:rsid w:val="00900295"/>
    <w:rsid w:val="0090530B"/>
    <w:rsid w:val="00906660"/>
    <w:rsid w:val="0094174C"/>
    <w:rsid w:val="009871D2"/>
    <w:rsid w:val="009C00A6"/>
    <w:rsid w:val="009D0426"/>
    <w:rsid w:val="009D4E28"/>
    <w:rsid w:val="009D52FB"/>
    <w:rsid w:val="009D6D88"/>
    <w:rsid w:val="00A05A3B"/>
    <w:rsid w:val="00A24191"/>
    <w:rsid w:val="00A3228B"/>
    <w:rsid w:val="00A73DC8"/>
    <w:rsid w:val="00A840BB"/>
    <w:rsid w:val="00A94175"/>
    <w:rsid w:val="00B14065"/>
    <w:rsid w:val="00B15D68"/>
    <w:rsid w:val="00B64833"/>
    <w:rsid w:val="00B767E5"/>
    <w:rsid w:val="00B77F38"/>
    <w:rsid w:val="00B80B6A"/>
    <w:rsid w:val="00B82C77"/>
    <w:rsid w:val="00BA7752"/>
    <w:rsid w:val="00BF370D"/>
    <w:rsid w:val="00C10C87"/>
    <w:rsid w:val="00C279F4"/>
    <w:rsid w:val="00C301F0"/>
    <w:rsid w:val="00C56C9E"/>
    <w:rsid w:val="00C61C85"/>
    <w:rsid w:val="00C713EA"/>
    <w:rsid w:val="00C9338C"/>
    <w:rsid w:val="00CA3433"/>
    <w:rsid w:val="00CE32F2"/>
    <w:rsid w:val="00CF69E8"/>
    <w:rsid w:val="00D2080E"/>
    <w:rsid w:val="00D21AD8"/>
    <w:rsid w:val="00D63EF7"/>
    <w:rsid w:val="00D715FD"/>
    <w:rsid w:val="00D82167"/>
    <w:rsid w:val="00DA5F03"/>
    <w:rsid w:val="00DC5563"/>
    <w:rsid w:val="00DE082A"/>
    <w:rsid w:val="00E0056A"/>
    <w:rsid w:val="00E16D90"/>
    <w:rsid w:val="00E505D7"/>
    <w:rsid w:val="00E50B22"/>
    <w:rsid w:val="00E953E0"/>
    <w:rsid w:val="00EA3323"/>
    <w:rsid w:val="00EE5B56"/>
    <w:rsid w:val="00F72A81"/>
    <w:rsid w:val="00FC3193"/>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38619D"/>
  <w15:docId w15:val="{6D39894A-CF06-421F-BA3B-0265E3666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5908CD"/>
    <w:pPr>
      <w:keepNext/>
      <w:numPr>
        <w:numId w:val="1"/>
      </w:numPr>
      <w:tabs>
        <w:tab w:val="left" w:pos="0"/>
      </w:tabs>
      <w:ind w:left="567"/>
      <w:outlineLvl w:val="0"/>
    </w:pPr>
    <w:rPr>
      <w:b/>
      <w:bCs/>
    </w:rPr>
  </w:style>
  <w:style w:type="paragraph" w:styleId="Titre2">
    <w:name w:val="heading 2"/>
    <w:basedOn w:val="Normal"/>
    <w:next w:val="Normal"/>
    <w:qFormat/>
    <w:rsid w:val="005908CD"/>
    <w:pPr>
      <w:keepNext/>
      <w:numPr>
        <w:ilvl w:val="1"/>
        <w:numId w:val="1"/>
      </w:numPr>
      <w:tabs>
        <w:tab w:val="left" w:pos="0"/>
      </w:tabs>
      <w:outlineLvl w:val="1"/>
    </w:pPr>
    <w:rPr>
      <w:b/>
      <w:bCs/>
    </w:rPr>
  </w:style>
  <w:style w:type="paragraph" w:styleId="Titre3">
    <w:name w:val="heading 3"/>
    <w:basedOn w:val="Normal"/>
    <w:next w:val="Normal"/>
    <w:qFormat/>
    <w:rsid w:val="005908CD"/>
    <w:pPr>
      <w:keepNext/>
      <w:numPr>
        <w:ilvl w:val="2"/>
        <w:numId w:val="1"/>
      </w:numPr>
      <w:tabs>
        <w:tab w:val="left" w:pos="0"/>
      </w:tabs>
      <w:ind w:left="1134"/>
      <w:outlineLvl w:val="2"/>
    </w:pPr>
    <w:rPr>
      <w:b/>
      <w:bCs/>
    </w:rPr>
  </w:style>
  <w:style w:type="paragraph" w:styleId="Titre4">
    <w:name w:val="heading 4"/>
    <w:basedOn w:val="Normal"/>
    <w:next w:val="Normal"/>
    <w:qFormat/>
    <w:rsid w:val="005908CD"/>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5908CD"/>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rsid w:val="005908CD"/>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5908CD"/>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908CD"/>
    <w:rPr>
      <w:rFonts w:cs="Times New Roman"/>
    </w:rPr>
  </w:style>
  <w:style w:type="character" w:customStyle="1" w:styleId="WW8Num2z0">
    <w:name w:val="WW8Num2z0"/>
    <w:rsid w:val="005908CD"/>
    <w:rPr>
      <w:rFonts w:ascii="Wingdings" w:hAnsi="Wingdings" w:cs="Wingdings"/>
      <w:sz w:val="16"/>
    </w:rPr>
  </w:style>
  <w:style w:type="character" w:customStyle="1" w:styleId="WW8Num3z0">
    <w:name w:val="WW8Num3z0"/>
    <w:rsid w:val="005908CD"/>
    <w:rPr>
      <w:rFonts w:ascii="Times New Roman" w:hAnsi="Times New Roman" w:cs="Times New Roman"/>
    </w:rPr>
  </w:style>
  <w:style w:type="character" w:customStyle="1" w:styleId="WW8Num4z0">
    <w:name w:val="WW8Num4z0"/>
    <w:rsid w:val="005908CD"/>
    <w:rPr>
      <w:rFonts w:ascii="Wingdings" w:hAnsi="Wingdings" w:cs="Wingdings"/>
      <w:sz w:val="16"/>
    </w:rPr>
  </w:style>
  <w:style w:type="character" w:customStyle="1" w:styleId="WW8Num5z0">
    <w:name w:val="WW8Num5z0"/>
    <w:rsid w:val="005908CD"/>
    <w:rPr>
      <w:rFonts w:ascii="Courier New" w:hAnsi="Courier New" w:cs="Courier New"/>
    </w:rPr>
  </w:style>
  <w:style w:type="character" w:customStyle="1" w:styleId="WW8Num5z1">
    <w:name w:val="WW8Num5z1"/>
    <w:rsid w:val="005908CD"/>
    <w:rPr>
      <w:rFonts w:ascii="Symbol" w:hAnsi="Symbol" w:cs="Symbol"/>
    </w:rPr>
  </w:style>
  <w:style w:type="character" w:customStyle="1" w:styleId="WW8Num5z2">
    <w:name w:val="WW8Num5z2"/>
    <w:rsid w:val="005908CD"/>
    <w:rPr>
      <w:rFonts w:ascii="Wingdings" w:hAnsi="Wingdings" w:cs="Wingdings"/>
    </w:rPr>
  </w:style>
  <w:style w:type="character" w:customStyle="1" w:styleId="WW8Num6z0">
    <w:name w:val="WW8Num6z0"/>
    <w:rsid w:val="005908CD"/>
    <w:rPr>
      <w:rFonts w:ascii="Courier New" w:hAnsi="Courier New" w:cs="Courier New"/>
    </w:rPr>
  </w:style>
  <w:style w:type="character" w:customStyle="1" w:styleId="WW8Num6z1">
    <w:name w:val="WW8Num6z1"/>
    <w:rsid w:val="005908CD"/>
    <w:rPr>
      <w:rFonts w:ascii="Symbol" w:hAnsi="Symbol" w:cs="Symbol"/>
    </w:rPr>
  </w:style>
  <w:style w:type="character" w:customStyle="1" w:styleId="WW8Num6z2">
    <w:name w:val="WW8Num6z2"/>
    <w:rsid w:val="005908CD"/>
    <w:rPr>
      <w:rFonts w:ascii="Wingdings" w:hAnsi="Wingdings" w:cs="Wingdings"/>
    </w:rPr>
  </w:style>
  <w:style w:type="character" w:customStyle="1" w:styleId="WW8Num7z0">
    <w:name w:val="WW8Num7z0"/>
    <w:rsid w:val="005908CD"/>
    <w:rPr>
      <w:rFonts w:cs="Times New Roman"/>
      <w:b/>
      <w:bCs/>
    </w:rPr>
  </w:style>
  <w:style w:type="character" w:customStyle="1" w:styleId="WW8Num7z1">
    <w:name w:val="WW8Num7z1"/>
    <w:rsid w:val="005908CD"/>
    <w:rPr>
      <w:rFonts w:ascii="Courier New" w:hAnsi="Courier New" w:cs="Courier New"/>
    </w:rPr>
  </w:style>
  <w:style w:type="character" w:customStyle="1" w:styleId="WW8Num7z2">
    <w:name w:val="WW8Num7z2"/>
    <w:rsid w:val="005908CD"/>
    <w:rPr>
      <w:rFonts w:ascii="Wingdings" w:hAnsi="Wingdings" w:cs="Wingdings"/>
    </w:rPr>
  </w:style>
  <w:style w:type="character" w:customStyle="1" w:styleId="WW8Num7z3">
    <w:name w:val="WW8Num7z3"/>
    <w:rsid w:val="005908CD"/>
    <w:rPr>
      <w:rFonts w:ascii="Symbol" w:hAnsi="Symbol" w:cs="Symbol"/>
    </w:rPr>
  </w:style>
  <w:style w:type="character" w:customStyle="1" w:styleId="WW8Num8z0">
    <w:name w:val="WW8Num8z0"/>
    <w:rsid w:val="005908CD"/>
    <w:rPr>
      <w:rFonts w:ascii="Courier New" w:hAnsi="Courier New" w:cs="Courier New"/>
    </w:rPr>
  </w:style>
  <w:style w:type="character" w:customStyle="1" w:styleId="WW8Num8z1">
    <w:name w:val="WW8Num8z1"/>
    <w:rsid w:val="005908CD"/>
    <w:rPr>
      <w:rFonts w:ascii="Symbol" w:hAnsi="Symbol" w:cs="Symbol"/>
    </w:rPr>
  </w:style>
  <w:style w:type="character" w:customStyle="1" w:styleId="WW8Num8z2">
    <w:name w:val="WW8Num8z2"/>
    <w:rsid w:val="005908CD"/>
    <w:rPr>
      <w:rFonts w:ascii="Wingdings" w:hAnsi="Wingdings" w:cs="Wingdings"/>
    </w:rPr>
  </w:style>
  <w:style w:type="character" w:customStyle="1" w:styleId="WW8Num9z0">
    <w:name w:val="WW8Num9z0"/>
    <w:rsid w:val="005908CD"/>
    <w:rPr>
      <w:rFonts w:ascii="Symbol" w:hAnsi="Symbol" w:cs="Symbol"/>
    </w:rPr>
  </w:style>
  <w:style w:type="character" w:customStyle="1" w:styleId="WW8Num10z0">
    <w:name w:val="WW8Num10z0"/>
    <w:rsid w:val="005908CD"/>
    <w:rPr>
      <w:rFonts w:ascii="Arial" w:eastAsia="Times New Roman" w:hAnsi="Arial" w:cs="Arial"/>
    </w:rPr>
  </w:style>
  <w:style w:type="character" w:customStyle="1" w:styleId="WW8Num10z1">
    <w:name w:val="WW8Num10z1"/>
    <w:rsid w:val="005908CD"/>
    <w:rPr>
      <w:rFonts w:ascii="Courier New" w:hAnsi="Courier New" w:cs="Courier New"/>
    </w:rPr>
  </w:style>
  <w:style w:type="character" w:customStyle="1" w:styleId="WW8Num10z2">
    <w:name w:val="WW8Num10z2"/>
    <w:rsid w:val="005908CD"/>
    <w:rPr>
      <w:rFonts w:ascii="Wingdings" w:hAnsi="Wingdings" w:cs="Wingdings"/>
    </w:rPr>
  </w:style>
  <w:style w:type="character" w:customStyle="1" w:styleId="WW8Num10z3">
    <w:name w:val="WW8Num10z3"/>
    <w:rsid w:val="005908CD"/>
    <w:rPr>
      <w:rFonts w:ascii="Symbol" w:hAnsi="Symbol" w:cs="Symbol"/>
    </w:rPr>
  </w:style>
  <w:style w:type="character" w:customStyle="1" w:styleId="WW8Num11z0">
    <w:name w:val="WW8Num11z0"/>
    <w:rsid w:val="005908CD"/>
    <w:rPr>
      <w:rFonts w:ascii="Symbol" w:hAnsi="Symbol" w:cs="Symbol"/>
    </w:rPr>
  </w:style>
  <w:style w:type="character" w:customStyle="1" w:styleId="WW8Num11z1">
    <w:name w:val="WW8Num11z1"/>
    <w:rsid w:val="005908CD"/>
    <w:rPr>
      <w:rFonts w:ascii="Courier New" w:hAnsi="Courier New" w:cs="Courier New"/>
    </w:rPr>
  </w:style>
  <w:style w:type="character" w:customStyle="1" w:styleId="WW8Num11z2">
    <w:name w:val="WW8Num11z2"/>
    <w:rsid w:val="005908CD"/>
    <w:rPr>
      <w:rFonts w:ascii="Wingdings" w:hAnsi="Wingdings" w:cs="Wingdings"/>
    </w:rPr>
  </w:style>
  <w:style w:type="character" w:customStyle="1" w:styleId="WW8Num13z0">
    <w:name w:val="WW8Num13z0"/>
    <w:rsid w:val="005908CD"/>
    <w:rPr>
      <w:rFonts w:ascii="Arial" w:eastAsia="Times New Roman" w:hAnsi="Arial" w:cs="Arial"/>
      <w:sz w:val="18"/>
    </w:rPr>
  </w:style>
  <w:style w:type="character" w:customStyle="1" w:styleId="WW8Num13z1">
    <w:name w:val="WW8Num13z1"/>
    <w:rsid w:val="005908CD"/>
    <w:rPr>
      <w:rFonts w:ascii="Courier New" w:hAnsi="Courier New" w:cs="Courier New"/>
    </w:rPr>
  </w:style>
  <w:style w:type="character" w:customStyle="1" w:styleId="WW8Num13z2">
    <w:name w:val="WW8Num13z2"/>
    <w:rsid w:val="005908CD"/>
    <w:rPr>
      <w:rFonts w:ascii="Wingdings" w:hAnsi="Wingdings" w:cs="Wingdings"/>
    </w:rPr>
  </w:style>
  <w:style w:type="character" w:customStyle="1" w:styleId="WW8Num13z3">
    <w:name w:val="WW8Num13z3"/>
    <w:rsid w:val="005908CD"/>
    <w:rPr>
      <w:rFonts w:ascii="Symbol" w:hAnsi="Symbol" w:cs="Symbol"/>
    </w:rPr>
  </w:style>
  <w:style w:type="character" w:customStyle="1" w:styleId="WW8Num14z0">
    <w:name w:val="WW8Num14z0"/>
    <w:rsid w:val="005908CD"/>
    <w:rPr>
      <w:rFonts w:cs="Times New Roman"/>
      <w:b/>
      <w:bCs/>
    </w:rPr>
  </w:style>
  <w:style w:type="character" w:customStyle="1" w:styleId="WW8Num14z1">
    <w:name w:val="WW8Num14z1"/>
    <w:rsid w:val="005908CD"/>
    <w:rPr>
      <w:rFonts w:ascii="Courier New" w:hAnsi="Courier New" w:cs="Courier New"/>
    </w:rPr>
  </w:style>
  <w:style w:type="character" w:customStyle="1" w:styleId="WW8Num14z2">
    <w:name w:val="WW8Num14z2"/>
    <w:rsid w:val="005908CD"/>
    <w:rPr>
      <w:rFonts w:ascii="Wingdings" w:hAnsi="Wingdings" w:cs="Wingdings"/>
    </w:rPr>
  </w:style>
  <w:style w:type="character" w:customStyle="1" w:styleId="WW8Num14z3">
    <w:name w:val="WW8Num14z3"/>
    <w:rsid w:val="005908CD"/>
    <w:rPr>
      <w:rFonts w:ascii="Symbol" w:hAnsi="Symbol" w:cs="Symbol"/>
    </w:rPr>
  </w:style>
  <w:style w:type="character" w:customStyle="1" w:styleId="WW8Num15z0">
    <w:name w:val="WW8Num15z0"/>
    <w:rsid w:val="005908CD"/>
    <w:rPr>
      <w:rFonts w:ascii="Arial" w:eastAsia="Times New Roman" w:hAnsi="Arial" w:cs="Arial"/>
    </w:rPr>
  </w:style>
  <w:style w:type="character" w:customStyle="1" w:styleId="WW8Num15z1">
    <w:name w:val="WW8Num15z1"/>
    <w:rsid w:val="005908CD"/>
    <w:rPr>
      <w:rFonts w:ascii="Courier New" w:hAnsi="Courier New" w:cs="Courier New"/>
    </w:rPr>
  </w:style>
  <w:style w:type="character" w:customStyle="1" w:styleId="WW8Num15z2">
    <w:name w:val="WW8Num15z2"/>
    <w:rsid w:val="005908CD"/>
    <w:rPr>
      <w:rFonts w:ascii="Wingdings" w:hAnsi="Wingdings" w:cs="Wingdings"/>
    </w:rPr>
  </w:style>
  <w:style w:type="character" w:customStyle="1" w:styleId="WW8Num15z3">
    <w:name w:val="WW8Num15z3"/>
    <w:rsid w:val="005908CD"/>
    <w:rPr>
      <w:rFonts w:ascii="Symbol" w:hAnsi="Symbol" w:cs="Symbol"/>
    </w:rPr>
  </w:style>
  <w:style w:type="character" w:customStyle="1" w:styleId="Policepardfaut1">
    <w:name w:val="Police par défaut1"/>
    <w:rsid w:val="005908CD"/>
  </w:style>
  <w:style w:type="character" w:customStyle="1" w:styleId="Titre1Car">
    <w:name w:val="Titre 1 Car"/>
    <w:rsid w:val="005908CD"/>
    <w:rPr>
      <w:rFonts w:ascii="Cambria" w:eastAsia="Times New Roman" w:hAnsi="Cambria" w:cs="Times New Roman"/>
      <w:b/>
      <w:bCs/>
      <w:kern w:val="1"/>
      <w:sz w:val="32"/>
      <w:szCs w:val="32"/>
    </w:rPr>
  </w:style>
  <w:style w:type="character" w:customStyle="1" w:styleId="Titre2Car">
    <w:name w:val="Titre 2 Car"/>
    <w:rsid w:val="005908CD"/>
    <w:rPr>
      <w:rFonts w:ascii="Cambria" w:eastAsia="Times New Roman" w:hAnsi="Cambria" w:cs="Times New Roman"/>
      <w:b/>
      <w:bCs/>
      <w:i/>
      <w:iCs/>
      <w:sz w:val="28"/>
      <w:szCs w:val="28"/>
    </w:rPr>
  </w:style>
  <w:style w:type="character" w:customStyle="1" w:styleId="Titre3Car">
    <w:name w:val="Titre 3 Car"/>
    <w:rsid w:val="005908CD"/>
    <w:rPr>
      <w:rFonts w:ascii="Cambria" w:eastAsia="Times New Roman" w:hAnsi="Cambria" w:cs="Times New Roman"/>
      <w:b/>
      <w:bCs/>
      <w:sz w:val="26"/>
      <w:szCs w:val="26"/>
    </w:rPr>
  </w:style>
  <w:style w:type="character" w:customStyle="1" w:styleId="Titre4Car">
    <w:name w:val="Titre 4 Car"/>
    <w:rsid w:val="005908CD"/>
    <w:rPr>
      <w:rFonts w:ascii="Calibri" w:eastAsia="Times New Roman" w:hAnsi="Calibri" w:cs="Times New Roman"/>
      <w:b/>
      <w:bCs/>
      <w:sz w:val="28"/>
      <w:szCs w:val="28"/>
    </w:rPr>
  </w:style>
  <w:style w:type="character" w:customStyle="1" w:styleId="Titre5Car">
    <w:name w:val="Titre 5 Car"/>
    <w:rsid w:val="005908CD"/>
    <w:rPr>
      <w:rFonts w:ascii="Calibri" w:eastAsia="Times New Roman" w:hAnsi="Calibri" w:cs="Times New Roman"/>
      <w:b/>
      <w:bCs/>
      <w:i/>
      <w:iCs/>
      <w:sz w:val="26"/>
      <w:szCs w:val="26"/>
    </w:rPr>
  </w:style>
  <w:style w:type="character" w:customStyle="1" w:styleId="Titre8Car">
    <w:name w:val="Titre 8 Car"/>
    <w:rsid w:val="005908CD"/>
    <w:rPr>
      <w:rFonts w:ascii="Calibri" w:eastAsia="Times New Roman" w:hAnsi="Calibri" w:cs="Times New Roman"/>
      <w:i/>
      <w:iCs/>
      <w:sz w:val="24"/>
      <w:szCs w:val="24"/>
    </w:rPr>
  </w:style>
  <w:style w:type="character" w:customStyle="1" w:styleId="Titre9Car">
    <w:name w:val="Titre 9 Car"/>
    <w:rsid w:val="005908CD"/>
    <w:rPr>
      <w:rFonts w:ascii="Cambria" w:eastAsia="Times New Roman" w:hAnsi="Cambria" w:cs="Times New Roman"/>
    </w:rPr>
  </w:style>
  <w:style w:type="character" w:customStyle="1" w:styleId="TextedebullesCar">
    <w:name w:val="Texte de bulles Car"/>
    <w:rsid w:val="005908CD"/>
    <w:rPr>
      <w:rFonts w:ascii="Tahoma" w:hAnsi="Tahoma" w:cs="Tahoma"/>
      <w:sz w:val="16"/>
      <w:szCs w:val="16"/>
    </w:rPr>
  </w:style>
  <w:style w:type="character" w:customStyle="1" w:styleId="CorpsdetexteCar">
    <w:name w:val="Corps de texte Car"/>
    <w:rsid w:val="005908CD"/>
    <w:rPr>
      <w:sz w:val="20"/>
      <w:szCs w:val="20"/>
    </w:rPr>
  </w:style>
  <w:style w:type="character" w:customStyle="1" w:styleId="En-tteCar">
    <w:name w:val="En-tête Car"/>
    <w:rsid w:val="005908CD"/>
    <w:rPr>
      <w:sz w:val="20"/>
      <w:szCs w:val="20"/>
    </w:rPr>
  </w:style>
  <w:style w:type="character" w:customStyle="1" w:styleId="PieddepageCar">
    <w:name w:val="Pied de page Car"/>
    <w:rsid w:val="005908CD"/>
    <w:rPr>
      <w:sz w:val="20"/>
      <w:szCs w:val="20"/>
    </w:rPr>
  </w:style>
  <w:style w:type="character" w:customStyle="1" w:styleId="NotedebasdepageCar">
    <w:name w:val="Note de bas de page Car"/>
    <w:rsid w:val="005908CD"/>
    <w:rPr>
      <w:sz w:val="20"/>
      <w:szCs w:val="20"/>
    </w:rPr>
  </w:style>
  <w:style w:type="character" w:styleId="Numrodepage">
    <w:name w:val="page number"/>
    <w:rsid w:val="005908CD"/>
    <w:rPr>
      <w:rFonts w:cs="Times New Roman"/>
    </w:rPr>
  </w:style>
  <w:style w:type="character" w:customStyle="1" w:styleId="Marquedecommentaire1">
    <w:name w:val="Marque de commentaire1"/>
    <w:rsid w:val="005908CD"/>
    <w:rPr>
      <w:rFonts w:cs="Times New Roman"/>
      <w:sz w:val="16"/>
      <w:szCs w:val="16"/>
    </w:rPr>
  </w:style>
  <w:style w:type="character" w:customStyle="1" w:styleId="CommentaireCar">
    <w:name w:val="Commentaire Car"/>
    <w:rsid w:val="005908CD"/>
    <w:rPr>
      <w:sz w:val="20"/>
      <w:szCs w:val="20"/>
    </w:rPr>
  </w:style>
  <w:style w:type="character" w:customStyle="1" w:styleId="ObjetducommentaireCar">
    <w:name w:val="Objet du commentaire Car"/>
    <w:rsid w:val="005908CD"/>
    <w:rPr>
      <w:b/>
      <w:bCs/>
      <w:sz w:val="20"/>
      <w:szCs w:val="20"/>
    </w:rPr>
  </w:style>
  <w:style w:type="character" w:customStyle="1" w:styleId="Caractresdenotedebasdepage">
    <w:name w:val="Caractères de note de bas de page"/>
    <w:rsid w:val="005908CD"/>
    <w:rPr>
      <w:rFonts w:cs="Times New Roman"/>
      <w:vertAlign w:val="superscript"/>
    </w:rPr>
  </w:style>
  <w:style w:type="character" w:styleId="Lienhypertexte">
    <w:name w:val="Hyperlink"/>
    <w:rsid w:val="005908CD"/>
    <w:rPr>
      <w:rFonts w:cs="Times New Roman"/>
      <w:color w:val="0000FF"/>
      <w:u w:val="single"/>
    </w:rPr>
  </w:style>
  <w:style w:type="character" w:styleId="Appelnotedebasdep">
    <w:name w:val="footnote reference"/>
    <w:rsid w:val="005908CD"/>
    <w:rPr>
      <w:vertAlign w:val="superscript"/>
    </w:rPr>
  </w:style>
  <w:style w:type="character" w:styleId="Appeldenotedefin">
    <w:name w:val="endnote reference"/>
    <w:rsid w:val="005908CD"/>
    <w:rPr>
      <w:vertAlign w:val="superscript"/>
    </w:rPr>
  </w:style>
  <w:style w:type="character" w:customStyle="1" w:styleId="Caractresdenotedefin">
    <w:name w:val="Caractères de note de fin"/>
    <w:rsid w:val="005908CD"/>
  </w:style>
  <w:style w:type="paragraph" w:customStyle="1" w:styleId="Titre10">
    <w:name w:val="Titre1"/>
    <w:basedOn w:val="Normal"/>
    <w:next w:val="Corpsdetexte"/>
    <w:rsid w:val="005908CD"/>
    <w:pPr>
      <w:keepNext/>
      <w:spacing w:before="240" w:after="120"/>
    </w:pPr>
    <w:rPr>
      <w:rFonts w:ascii="Arial" w:eastAsia="Microsoft YaHei" w:hAnsi="Arial" w:cs="Mangal"/>
      <w:sz w:val="28"/>
      <w:szCs w:val="28"/>
    </w:rPr>
  </w:style>
  <w:style w:type="paragraph" w:styleId="Corpsdetexte">
    <w:name w:val="Body Text"/>
    <w:basedOn w:val="Normal"/>
    <w:rsid w:val="005908CD"/>
    <w:pPr>
      <w:jc w:val="both"/>
    </w:pPr>
    <w:rPr>
      <w:i/>
      <w:iCs/>
    </w:rPr>
  </w:style>
  <w:style w:type="paragraph" w:styleId="Liste">
    <w:name w:val="List"/>
    <w:basedOn w:val="Corpsdetexte"/>
    <w:rsid w:val="005908CD"/>
    <w:rPr>
      <w:rFonts w:cs="Mangal"/>
    </w:rPr>
  </w:style>
  <w:style w:type="paragraph" w:styleId="Lgende">
    <w:name w:val="caption"/>
    <w:basedOn w:val="Normal"/>
    <w:next w:val="Normal"/>
    <w:qFormat/>
    <w:rsid w:val="005908CD"/>
    <w:pPr>
      <w:suppressAutoHyphens w:val="0"/>
      <w:spacing w:before="60" w:after="60"/>
    </w:pPr>
    <w:rPr>
      <w:i/>
      <w:iCs/>
      <w:sz w:val="16"/>
      <w:szCs w:val="16"/>
    </w:rPr>
  </w:style>
  <w:style w:type="paragraph" w:customStyle="1" w:styleId="Index">
    <w:name w:val="Index"/>
    <w:basedOn w:val="Normal"/>
    <w:rsid w:val="005908CD"/>
    <w:pPr>
      <w:suppressLineNumbers/>
    </w:pPr>
    <w:rPr>
      <w:rFonts w:cs="Mangal"/>
    </w:rPr>
  </w:style>
  <w:style w:type="paragraph" w:styleId="Textedebulles">
    <w:name w:val="Balloon Text"/>
    <w:basedOn w:val="Normal"/>
    <w:rsid w:val="005908CD"/>
    <w:rPr>
      <w:rFonts w:ascii="Tahoma" w:hAnsi="Tahoma" w:cs="Tahoma"/>
      <w:sz w:val="16"/>
      <w:szCs w:val="16"/>
    </w:rPr>
  </w:style>
  <w:style w:type="paragraph" w:customStyle="1" w:styleId="Lgende1">
    <w:name w:val="Légende1"/>
    <w:basedOn w:val="Normal"/>
    <w:next w:val="Normal"/>
    <w:rsid w:val="005908CD"/>
    <w:pPr>
      <w:spacing w:before="60" w:after="60"/>
    </w:pPr>
    <w:rPr>
      <w:i/>
      <w:iCs/>
      <w:sz w:val="16"/>
      <w:szCs w:val="16"/>
    </w:rPr>
  </w:style>
  <w:style w:type="paragraph" w:styleId="En-tte">
    <w:name w:val="header"/>
    <w:basedOn w:val="Normal"/>
    <w:rsid w:val="005908CD"/>
    <w:pPr>
      <w:tabs>
        <w:tab w:val="center" w:pos="4536"/>
        <w:tab w:val="right" w:pos="9072"/>
      </w:tabs>
    </w:pPr>
  </w:style>
  <w:style w:type="paragraph" w:styleId="Pieddepage">
    <w:name w:val="footer"/>
    <w:basedOn w:val="Normal"/>
    <w:rsid w:val="005908CD"/>
    <w:pPr>
      <w:tabs>
        <w:tab w:val="center" w:pos="4536"/>
        <w:tab w:val="right" w:pos="9072"/>
      </w:tabs>
    </w:pPr>
  </w:style>
  <w:style w:type="paragraph" w:customStyle="1" w:styleId="fcase1ertab">
    <w:name w:val="f_case_1ertab"/>
    <w:basedOn w:val="Normal"/>
    <w:rsid w:val="005908CD"/>
    <w:pPr>
      <w:tabs>
        <w:tab w:val="left" w:pos="426"/>
      </w:tabs>
      <w:ind w:left="680" w:hanging="680"/>
      <w:jc w:val="both"/>
    </w:pPr>
  </w:style>
  <w:style w:type="paragraph" w:customStyle="1" w:styleId="Corpsdetexte21">
    <w:name w:val="Corps de texte 21"/>
    <w:basedOn w:val="Normal"/>
    <w:rsid w:val="005908CD"/>
    <w:pPr>
      <w:jc w:val="both"/>
    </w:pPr>
    <w:rPr>
      <w:i/>
      <w:iCs/>
      <w:sz w:val="16"/>
      <w:szCs w:val="16"/>
    </w:rPr>
  </w:style>
  <w:style w:type="paragraph" w:styleId="Notedebasdepage">
    <w:name w:val="footnote text"/>
    <w:basedOn w:val="Normal"/>
    <w:rsid w:val="005908CD"/>
  </w:style>
  <w:style w:type="paragraph" w:customStyle="1" w:styleId="Commentaire1">
    <w:name w:val="Commentaire1"/>
    <w:basedOn w:val="Normal"/>
    <w:rsid w:val="005908CD"/>
  </w:style>
  <w:style w:type="paragraph" w:styleId="Objetducommentaire">
    <w:name w:val="annotation subject"/>
    <w:basedOn w:val="Commentaire1"/>
    <w:next w:val="Commentaire1"/>
    <w:rsid w:val="005908CD"/>
    <w:rPr>
      <w:b/>
      <w:bCs/>
    </w:rPr>
  </w:style>
  <w:style w:type="paragraph" w:customStyle="1" w:styleId="Contenudetableau">
    <w:name w:val="Contenu de tableau"/>
    <w:basedOn w:val="Normal"/>
    <w:rsid w:val="005908CD"/>
    <w:pPr>
      <w:suppressLineNumbers/>
    </w:pPr>
  </w:style>
  <w:style w:type="paragraph" w:customStyle="1" w:styleId="Titredetableau">
    <w:name w:val="Titre de tableau"/>
    <w:basedOn w:val="Contenudetableau"/>
    <w:rsid w:val="005908CD"/>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paragraph" w:customStyle="1" w:styleId="fcasegauche">
    <w:name w:val="f_case_gauche"/>
    <w:basedOn w:val="Normal"/>
    <w:rsid w:val="00C9338C"/>
    <w:pPr>
      <w:spacing w:after="60"/>
      <w:ind w:left="284" w:hanging="284"/>
      <w:jc w:val="both"/>
    </w:pPr>
    <w:rPr>
      <w:rFonts w:ascii="Univers" w:hAnsi="Univers" w:cs="Unive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70257703">
      <w:bodyDiv w:val="1"/>
      <w:marLeft w:val="0"/>
      <w:marRight w:val="0"/>
      <w:marTop w:val="0"/>
      <w:marBottom w:val="0"/>
      <w:divBdr>
        <w:top w:val="none" w:sz="0" w:space="0" w:color="auto"/>
        <w:left w:val="none" w:sz="0" w:space="0" w:color="auto"/>
        <w:bottom w:val="none" w:sz="0" w:space="0" w:color="auto"/>
        <w:right w:val="none" w:sz="0" w:space="0" w:color="auto"/>
      </w:divBdr>
    </w:div>
    <w:div w:id="192676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2050&amp;idArticle=LEGIARTI000006903498"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4069&amp;idArticle=LEGIARTI00000679769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25ACC-D484-422A-B520-142C5AA3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5974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7046</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TREBAOL Lucie</cp:lastModifiedBy>
  <cp:revision>3</cp:revision>
  <cp:lastPrinted>2016-03-31T08:52:00Z</cp:lastPrinted>
  <dcterms:created xsi:type="dcterms:W3CDTF">2025-11-19T12:49:00Z</dcterms:created>
  <dcterms:modified xsi:type="dcterms:W3CDTF">2025-11-19T12:54:00Z</dcterms:modified>
</cp:coreProperties>
</file>